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1EDC2CC6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751E3D">
        <w:rPr>
          <w:rFonts w:ascii="Calibri" w:hAnsi="Calibri"/>
          <w:b/>
          <w:sz w:val="24"/>
        </w:rPr>
        <w:t>_</w:t>
      </w:r>
      <w:r w:rsidR="00000842">
        <w:rPr>
          <w:rFonts w:ascii="Calibri" w:hAnsi="Calibri"/>
          <w:b/>
          <w:sz w:val="24"/>
        </w:rPr>
        <w:t>1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6BE53403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751E3D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491070">
        <w:rPr>
          <w:rFonts w:cs="Arial"/>
          <w:b/>
          <w:sz w:val="32"/>
          <w:szCs w:val="32"/>
        </w:rPr>
        <w:t xml:space="preserve">UZ přístroj </w:t>
      </w:r>
      <w:r w:rsidR="00334DEE">
        <w:rPr>
          <w:rFonts w:cs="Arial"/>
          <w:b/>
          <w:sz w:val="32"/>
          <w:szCs w:val="32"/>
        </w:rPr>
        <w:t>přenosný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5EF57674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000842">
        <w:rPr>
          <w:rFonts w:cs="Arial"/>
          <w:sz w:val="32"/>
          <w:szCs w:val="32"/>
        </w:rPr>
        <w:t>1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1027CB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26CB3BA8" w14:textId="742F4CA3" w:rsid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</w:t>
      </w:r>
      <w:r w:rsidR="00BB072D">
        <w:rPr>
          <w:szCs w:val="20"/>
        </w:rPr>
        <w:t>.</w:t>
      </w: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2179732B" w14:textId="485B9EED" w:rsid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7DECB7A5" w14:textId="77777777" w:rsidR="00C612FF" w:rsidRPr="00C612FF" w:rsidRDefault="00C612FF" w:rsidP="001027CB">
      <w:pPr>
        <w:spacing w:line="276" w:lineRule="auto"/>
        <w:jc w:val="both"/>
        <w:rPr>
          <w:rFonts w:cs="Arial"/>
          <w:szCs w:val="20"/>
        </w:rPr>
      </w:pPr>
    </w:p>
    <w:p w14:paraId="4A54B362" w14:textId="58A4D8B1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13641E">
        <w:rPr>
          <w:b/>
          <w:bCs/>
          <w:sz w:val="22"/>
          <w:szCs w:val="22"/>
        </w:rPr>
        <w:t xml:space="preserve"> – interní odd.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0B1CB8" w14:paraId="2641960F" w14:textId="77777777" w:rsidTr="003112B4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0B1CB8" w:rsidRDefault="000B1CB8" w:rsidP="00D16839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0B1CB8" w:rsidRDefault="000B1CB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0B1CB8" w:rsidRDefault="000B1CB8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060172" w14:paraId="10BEE672" w14:textId="77777777" w:rsidTr="00BA11E2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2A091" w14:textId="051E8CB7" w:rsidR="00334DEE" w:rsidRPr="00334DEE" w:rsidRDefault="00334DEE" w:rsidP="00334DEE">
            <w:pPr>
              <w:rPr>
                <w:rFonts w:cs="Arial"/>
                <w:b/>
                <w:bCs/>
                <w:szCs w:val="20"/>
              </w:rPr>
            </w:pPr>
            <w:r w:rsidRPr="00334DEE">
              <w:rPr>
                <w:rFonts w:cs="Arial"/>
                <w:b/>
                <w:bCs/>
                <w:szCs w:val="20"/>
              </w:rPr>
              <w:t xml:space="preserve">Ultrazvukový přístroj přenosný (notebookového typu) s pojízdným stolkem pro provoz na </w:t>
            </w:r>
            <w:r w:rsidR="009C0A03">
              <w:rPr>
                <w:rFonts w:cs="Arial"/>
                <w:b/>
                <w:bCs/>
                <w:szCs w:val="20"/>
              </w:rPr>
              <w:t xml:space="preserve">UP, </w:t>
            </w:r>
            <w:r w:rsidRPr="00334DEE">
              <w:rPr>
                <w:rFonts w:cs="Arial"/>
                <w:b/>
                <w:bCs/>
                <w:szCs w:val="20"/>
              </w:rPr>
              <w:t>lůžkových odděleních, JIP a ARO.</w:t>
            </w:r>
          </w:p>
          <w:p w14:paraId="3AB6C561" w14:textId="11838492" w:rsidR="000151BC" w:rsidRPr="00CD49CF" w:rsidRDefault="000151BC" w:rsidP="00060172">
            <w:pPr>
              <w:rPr>
                <w:color w:val="FF0000"/>
              </w:rPr>
            </w:pPr>
          </w:p>
        </w:tc>
      </w:tr>
      <w:tr w:rsidR="001027CB" w14:paraId="72138700" w14:textId="77777777" w:rsidTr="001027C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27CA004" w14:textId="08D09B47" w:rsidR="001027CB" w:rsidRPr="001027CB" w:rsidRDefault="00D26A31" w:rsidP="00D16839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</w:t>
            </w:r>
            <w:r w:rsidR="00AC58D9">
              <w:rPr>
                <w:b/>
                <w:bCs/>
                <w:u w:val="single"/>
              </w:rPr>
              <w:t xml:space="preserve"> přístroje</w:t>
            </w:r>
          </w:p>
        </w:tc>
      </w:tr>
      <w:tr w:rsidR="00334DEE" w14:paraId="1A470A8D" w14:textId="77777777" w:rsidTr="00FA0F0A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2339050A" w:rsidR="00334DEE" w:rsidRDefault="00334DEE" w:rsidP="00334DEE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334DEE" w:rsidRDefault="00334DEE" w:rsidP="00334DEE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334DEE" w:rsidRDefault="00334DEE" w:rsidP="00334DE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56031BEC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5D8309CD" w:rsidR="00334DEE" w:rsidRDefault="00334DEE" w:rsidP="00334DEE">
            <w:pPr>
              <w:jc w:val="both"/>
            </w:pPr>
            <w:r w:rsidRPr="009E3097">
              <w:t xml:space="preserve">Přístroj na </w:t>
            </w:r>
            <w:r>
              <w:t>pojízdném vozíku šíře max. 60 cm</w:t>
            </w:r>
            <w:r w:rsidRPr="009E3097">
              <w:t xml:space="preserve">, </w:t>
            </w:r>
            <w:r>
              <w:t xml:space="preserve">výškově stavitelný, </w:t>
            </w:r>
            <w:r w:rsidRPr="009E3097">
              <w:t xml:space="preserve">lehce manévrovatelný, s možností blokace </w:t>
            </w:r>
            <w:r>
              <w:t>a</w:t>
            </w:r>
            <w:r w:rsidRPr="009E3097">
              <w:t xml:space="preserve"> fixace kol ve směru</w:t>
            </w:r>
            <w:r>
              <w:t>, vhodný pro převoz přístroje i po nerovnostech (prahy, výtah, apod.).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334DEE" w:rsidRPr="002E2597" w:rsidRDefault="00334DEE" w:rsidP="00334DE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334DEE" w:rsidRDefault="00334DEE" w:rsidP="00334DE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7900FA56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7FF47BC3" w:rsidR="00334DEE" w:rsidRPr="006C4893" w:rsidRDefault="00334DEE" w:rsidP="00334DEE">
            <w:pPr>
              <w:jc w:val="both"/>
            </w:pPr>
            <w:r>
              <w:t>Váha samostatného přenosného přístroje s baterií max.</w:t>
            </w:r>
            <w:r w:rsidR="006464C5">
              <w:t xml:space="preserve"> </w:t>
            </w:r>
            <w:r>
              <w:t>8kg v rámci požadavku přenositelnosti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334DEE" w:rsidRPr="002E2597" w:rsidRDefault="00334DEE" w:rsidP="00334DE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334DEE" w:rsidRDefault="00334DEE" w:rsidP="00334DE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4CAC9F47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49457" w14:textId="5586E28C" w:rsidR="00334DEE" w:rsidRDefault="00334DEE" w:rsidP="00334DEE">
            <w:pPr>
              <w:jc w:val="both"/>
            </w:pPr>
            <w:r>
              <w:t>Váha přístroje včetně vozíku max. 60 kg v rámci požadavku na snadnou mobilitu a jednoduchý transport po pracovištích.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B9CA7" w14:textId="6501DC95" w:rsidR="00334DEE" w:rsidRPr="007C379F" w:rsidRDefault="00334DEE" w:rsidP="00334DEE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5A4B5" w14:textId="46E3DDEC" w:rsidR="00334DEE" w:rsidRPr="00BB7702" w:rsidRDefault="00334DEE" w:rsidP="00334DEE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0391562F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32ADFF8F" w:rsidR="00334DEE" w:rsidRPr="00DA7C29" w:rsidRDefault="00334DEE" w:rsidP="00334DEE">
            <w:r>
              <w:t>Přístroj napájený 230V / 50Hz, bezpečnostní izolační transformátor.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334DEE" w:rsidRPr="000D2014" w:rsidRDefault="00334DEE" w:rsidP="00334DE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334DEE" w:rsidRDefault="00334DEE" w:rsidP="00334DEE">
            <w:pPr>
              <w:rPr>
                <w:b/>
                <w:bCs/>
              </w:rPr>
            </w:pPr>
          </w:p>
          <w:p w14:paraId="6BD272F7" w14:textId="152E295E" w:rsidR="00334DEE" w:rsidRDefault="00334DEE" w:rsidP="00334DEE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334DEE" w14:paraId="15DB60D3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3910A" w14:textId="5831DD9A" w:rsidR="00334DEE" w:rsidRDefault="00334DEE" w:rsidP="00334DEE">
            <w:r>
              <w:t>Přístroj s i</w:t>
            </w:r>
            <w:r w:rsidRPr="008A198D">
              <w:t>ntegrovan</w:t>
            </w:r>
            <w:r>
              <w:t>ou</w:t>
            </w:r>
            <w:r w:rsidRPr="008A198D">
              <w:t xml:space="preserve"> bateri</w:t>
            </w:r>
            <w:r>
              <w:t>í</w:t>
            </w:r>
            <w:r w:rsidRPr="008A198D">
              <w:t xml:space="preserve"> zajišťující provoz přístroje po dobu min. </w:t>
            </w:r>
            <w:r>
              <w:t>45</w:t>
            </w:r>
            <w:r w:rsidRPr="008A198D">
              <w:t xml:space="preserve"> min.</w:t>
            </w:r>
            <w:r>
              <w:t xml:space="preserve"> bez připojení k napájení ze sítě.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FF610" w14:textId="2F023CAE" w:rsidR="00334DEE" w:rsidRPr="007C379F" w:rsidRDefault="00334DEE" w:rsidP="00334DEE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F9DF4" w14:textId="324F834D" w:rsidR="00334DEE" w:rsidRDefault="00334DEE" w:rsidP="00334DEE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334DEE" w14:paraId="204CFC80" w14:textId="77777777" w:rsidTr="00FA0F0A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D1F" w14:textId="0C0F2FD2" w:rsidR="00334DEE" w:rsidRDefault="00334DEE" w:rsidP="00334DEE">
            <w:r>
              <w:t>D</w:t>
            </w:r>
            <w:r w:rsidRPr="009E3097">
              <w:t xml:space="preserve">igitální displej s úhlopříčkou min. </w:t>
            </w:r>
            <w:r>
              <w:t>15</w:t>
            </w:r>
            <w:r w:rsidRPr="009E3097">
              <w:t>“</w:t>
            </w:r>
            <w:r>
              <w:t>, rozlišení min. 1400x1050</w:t>
            </w:r>
            <w:r w:rsidRPr="009E3097"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41991" w14:textId="03DE9A69" w:rsidR="00334DEE" w:rsidRPr="007C379F" w:rsidRDefault="00334DEE" w:rsidP="00334DEE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59835" w14:textId="2F6CE9CE" w:rsidR="00334DEE" w:rsidRDefault="00334DEE" w:rsidP="00334DEE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334DEE" w14:paraId="2259E872" w14:textId="77777777" w:rsidTr="00FA0F0A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52F0EE" w14:textId="3DAA3AB8" w:rsidR="00334DEE" w:rsidRDefault="00334DEE" w:rsidP="00334DEE">
            <w:r>
              <w:t>Ovládací panel s podsvícením.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F19CED" w14:textId="77777777" w:rsidR="00334DEE" w:rsidRPr="000D2014" w:rsidRDefault="00334DEE" w:rsidP="00334DE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C1DE7FE" w14:textId="77777777" w:rsidR="00334DEE" w:rsidRDefault="00334DEE" w:rsidP="00334DE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576DD23B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E14E" w14:textId="469B7DDC" w:rsidR="00334DEE" w:rsidRPr="006C4893" w:rsidRDefault="00334DEE" w:rsidP="00334DEE">
            <w:pPr>
              <w:tabs>
                <w:tab w:val="left" w:pos="1065"/>
              </w:tabs>
            </w:pPr>
            <w:r w:rsidRPr="009E3097">
              <w:t>Komplexní programové vybavení umožňující komfortní obsluhu, zahrnující rozsáhlé možnosti klinických aplikací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4B5E" w14:textId="77777777" w:rsidR="00334DEE" w:rsidRPr="00241E4F" w:rsidRDefault="00334DEE" w:rsidP="00334DEE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53C6" w14:textId="77777777" w:rsidR="00334DEE" w:rsidRDefault="00334DEE" w:rsidP="00334DEE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334DEE" w14:paraId="4278F66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7E9B6" w14:textId="563832AB" w:rsidR="00334DEE" w:rsidRPr="006C4893" w:rsidRDefault="00334DEE" w:rsidP="00334DEE">
            <w:pPr>
              <w:tabs>
                <w:tab w:val="left" w:pos="1065"/>
              </w:tabs>
            </w:pPr>
            <w:r w:rsidRPr="009E3097">
              <w:lastRenderedPageBreak/>
              <w:t xml:space="preserve">Minimálně </w:t>
            </w:r>
            <w:r>
              <w:t>3</w:t>
            </w:r>
            <w:r w:rsidRPr="009E3097">
              <w:t xml:space="preserve"> aktivní konektory pro současné připojení ultrazvukových sond</w:t>
            </w:r>
            <w:r>
              <w:t xml:space="preserve"> včetně TEE sondy na přístroji nebo vozíku.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DA6AF" w14:textId="51178F9F" w:rsidR="00334DEE" w:rsidRPr="007C379F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70ED" w14:textId="0FED9690" w:rsidR="00334DEE" w:rsidRPr="00BB7702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7FF1483C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15C6" w14:textId="35879FB8" w:rsidR="00334DEE" w:rsidRPr="006C4893" w:rsidRDefault="00334DEE" w:rsidP="00334DEE">
            <w:pPr>
              <w:tabs>
                <w:tab w:val="left" w:pos="1065"/>
              </w:tabs>
            </w:pPr>
            <w:r>
              <w:t>Přepínání mezi připojenými sondami pomocí ovládacích prvků přístroje.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C0B91" w14:textId="28B5D6F3" w:rsidR="00334DEE" w:rsidRPr="007C379F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B430" w14:textId="6303EA70" w:rsidR="00334DEE" w:rsidRPr="00BB7702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62148D46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D34E" w14:textId="2F073348" w:rsidR="00334DEE" w:rsidRPr="006C4893" w:rsidRDefault="00334DEE" w:rsidP="00334DEE">
            <w:pPr>
              <w:tabs>
                <w:tab w:val="left" w:pos="1065"/>
              </w:tabs>
            </w:pPr>
            <w:r>
              <w:t>Minimálně 4 držáky hlavic ultrazvukových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843AE" w14:textId="2845B370" w:rsidR="00334DEE" w:rsidRPr="007C379F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95D14" w14:textId="1501A6FB" w:rsidR="00334DEE" w:rsidRPr="00BB7702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389238B5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5E10B" w14:textId="4247180A" w:rsidR="00334DEE" w:rsidRPr="006C4893" w:rsidRDefault="00334DEE" w:rsidP="00334DEE">
            <w:pPr>
              <w:tabs>
                <w:tab w:val="left" w:pos="1065"/>
              </w:tabs>
            </w:pPr>
            <w:r>
              <w:t>Nastavení TGC pomocí mechanických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55A2" w14:textId="3A9B5478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D249B" w14:textId="74045DE9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0DDC5A68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4C44" w14:textId="3C720B07" w:rsidR="00334DEE" w:rsidRPr="006C4893" w:rsidRDefault="00334DEE" w:rsidP="00334DEE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2CA83" w14:textId="6693B74B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FB62A" w14:textId="4BEB97A1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4D23E7F6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FF71D" w14:textId="7E1DEBBF" w:rsidR="00334DEE" w:rsidRPr="006C4893" w:rsidRDefault="00334DEE" w:rsidP="00334DEE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FD55" w14:textId="2824DE18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9201" w14:textId="29691A0F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189C319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B1786" w14:textId="5CEA0747" w:rsidR="00334DEE" w:rsidRPr="006C4893" w:rsidRDefault="00334DEE" w:rsidP="00334DEE">
            <w:pPr>
              <w:tabs>
                <w:tab w:val="left" w:pos="1065"/>
              </w:tabs>
            </w:pPr>
            <w:proofErr w:type="spellStart"/>
            <w:r>
              <w:t>Bezpinová</w:t>
            </w:r>
            <w:proofErr w:type="spellEnd"/>
            <w:r>
              <w:t xml:space="preserve"> technologie konektorů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270E" w14:textId="40197509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1007B" w14:textId="2BABADF7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2764A3F9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9CFFB" w14:textId="399995B3" w:rsidR="00334DEE" w:rsidRDefault="00334DEE" w:rsidP="00334DEE">
            <w:pPr>
              <w:tabs>
                <w:tab w:val="left" w:pos="1065"/>
              </w:tabs>
            </w:pPr>
            <w:r>
              <w:t>Možnost nastavení hloubky vyšetření min. 1–30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CB350" w14:textId="743DB272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E9E5" w14:textId="7DF3B7D2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334DEE" w14:paraId="15668748" w14:textId="77777777" w:rsidTr="004F0BCB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6B042" w14:textId="5410D5CF" w:rsidR="00334DEE" w:rsidRDefault="00334DEE" w:rsidP="00334DEE">
            <w:pPr>
              <w:tabs>
                <w:tab w:val="left" w:pos="1065"/>
              </w:tabs>
            </w:pPr>
            <w:r>
              <w:t>Modul EKG s kabelem.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4BF6E" w14:textId="09DFEF99" w:rsidR="00334DEE" w:rsidRPr="00E51292" w:rsidRDefault="00334DEE" w:rsidP="00334DEE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07E35" w14:textId="6EF7813E" w:rsidR="00334DEE" w:rsidRPr="00FC34D5" w:rsidRDefault="00334DEE" w:rsidP="00334DEE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745A75" w14:paraId="6BDEF2E6" w14:textId="77777777" w:rsidTr="00B10E03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773ADCA" w14:textId="3A7557BE" w:rsidR="00745A75" w:rsidRPr="00745A75" w:rsidRDefault="00AC58D9" w:rsidP="00D26A31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</w:t>
            </w:r>
            <w:r w:rsidR="00334DEE">
              <w:rPr>
                <w:b/>
                <w:bCs/>
                <w:u w:val="single"/>
              </w:rPr>
              <w:t xml:space="preserve"> a software</w:t>
            </w:r>
          </w:p>
        </w:tc>
      </w:tr>
      <w:tr w:rsidR="001B03E5" w14:paraId="3A0717F9" w14:textId="77777777" w:rsidTr="00D707D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31218203" w:rsidR="001B03E5" w:rsidRDefault="001B03E5" w:rsidP="001B03E5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1B03E5" w:rsidRPr="00241E4F" w:rsidRDefault="001B03E5" w:rsidP="001B03E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1B03E5" w:rsidRDefault="001B03E5" w:rsidP="001B03E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B03E5" w14:paraId="31D27B8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6D857E03" w:rsidR="001B03E5" w:rsidRDefault="001B03E5" w:rsidP="001B03E5">
            <w:r w:rsidRPr="00113569">
              <w:t>SW pro kardiologické (včetně TEE), vaskulární, abdominální vyšetřování, vyšetřování měkkých částí, nervů, protokolů FAST, FATE včetně měření a kalkulací.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1B03E5" w:rsidRPr="007C379F" w:rsidRDefault="001B03E5" w:rsidP="001B03E5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1B03E5" w:rsidRPr="00BB7702" w:rsidRDefault="001B03E5" w:rsidP="001B03E5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1B03E5" w14:paraId="3F63E0AF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101B1" w14:textId="35401986" w:rsidR="001B03E5" w:rsidRDefault="001B03E5" w:rsidP="001B03E5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M mód s možností úhlově nezávislého nastavení kurzoru v reálném čase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C78E" w14:textId="15C7A0B4" w:rsidR="001B03E5" w:rsidRPr="00C4354B" w:rsidRDefault="001B03E5" w:rsidP="001B03E5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66DED" w14:textId="4B852E1D" w:rsidR="001B03E5" w:rsidRPr="00925E92" w:rsidRDefault="001B03E5" w:rsidP="001B03E5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B03E5" w14:paraId="5581C513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C4A7" w14:textId="771FFAD3" w:rsidR="001B03E5" w:rsidRDefault="001B03E5" w:rsidP="001B03E5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2D zobrazení, harmonické zobrazení (THI) na všech sondách</w:t>
            </w:r>
            <w:r w:rsidRPr="00F21CF8"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80299" w14:textId="266CD21D" w:rsidR="001B03E5" w:rsidRPr="00C4354B" w:rsidRDefault="001B03E5" w:rsidP="001B03E5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88FCF" w14:textId="72BD3E64" w:rsidR="001B03E5" w:rsidRPr="00925E92" w:rsidRDefault="001B03E5" w:rsidP="001B03E5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B03E5" w14:paraId="7375B280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50D9A" w14:textId="20E665FE" w:rsidR="001B03E5" w:rsidRPr="00644FE2" w:rsidRDefault="001B03E5" w:rsidP="001B03E5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r w:rsidRPr="005056AA">
              <w:rPr>
                <w:rFonts w:cs="Arial"/>
                <w:szCs w:val="20"/>
              </w:rPr>
              <w:t>možnost automatického nastavení úhlové korekce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7A37E" w14:textId="37C56945" w:rsidR="001B03E5" w:rsidRPr="00C4354B" w:rsidRDefault="001B03E5" w:rsidP="001B03E5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7C462" w14:textId="610F7DE2" w:rsidR="001B03E5" w:rsidRPr="00925E92" w:rsidRDefault="001B03E5" w:rsidP="001B03E5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B03E5" w14:paraId="5A0F41A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6717" w14:textId="41E38622" w:rsidR="001B03E5" w:rsidRDefault="001B03E5" w:rsidP="001B03E5">
            <w:pPr>
              <w:rPr>
                <w:rFonts w:cs="Arial"/>
              </w:rPr>
            </w:pPr>
            <w:r>
              <w:t xml:space="preserve">CW – kontinuální </w:t>
            </w:r>
            <w:proofErr w:type="spellStart"/>
            <w:r>
              <w:t>doppler</w:t>
            </w:r>
            <w:proofErr w:type="spellEnd"/>
            <w:r>
              <w:t xml:space="preserve"> na všech kardiologických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8AFC" w14:textId="2B644187" w:rsidR="001B03E5" w:rsidRPr="00C4354B" w:rsidRDefault="001B03E5" w:rsidP="001B03E5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D724" w14:textId="2A5D352C" w:rsidR="001B03E5" w:rsidRPr="00925E92" w:rsidRDefault="001B03E5" w:rsidP="001B03E5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B03E5" w14:paraId="508526FC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A0751" w14:textId="509D9D6B" w:rsidR="001B03E5" w:rsidRDefault="001B03E5" w:rsidP="001B03E5">
            <w:pPr>
              <w:rPr>
                <w:rFonts w:cs="Arial"/>
              </w:rPr>
            </w:pPr>
            <w:r w:rsidRPr="00F21CF8">
              <w:t>CFM – barevné dopplerovské zobrazení</w:t>
            </w:r>
            <w:r>
              <w:t xml:space="preserve"> na všech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8A84" w14:textId="4BDA768D" w:rsidR="001B03E5" w:rsidRPr="00670F14" w:rsidRDefault="001B03E5" w:rsidP="001B03E5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9A67F" w14:textId="6EE48D2A" w:rsidR="001B03E5" w:rsidRPr="00E059EA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4298C4C4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49ACEE42" w:rsidR="001B03E5" w:rsidRPr="001F322B" w:rsidRDefault="001B03E5" w:rsidP="001B03E5">
            <w:pPr>
              <w:rPr>
                <w:bCs/>
              </w:rPr>
            </w:pPr>
            <w:r w:rsidRPr="00F21CF8">
              <w:t xml:space="preserve">Barevné širokopásmové dopplerovské zobrazení krevního průtoku </w:t>
            </w:r>
            <w:r>
              <w:t>na všech kardiologických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1B03E5" w:rsidRDefault="001B03E5" w:rsidP="001B03E5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1B03E5" w:rsidRDefault="001B03E5" w:rsidP="001B03E5">
            <w:pPr>
              <w:jc w:val="center"/>
              <w:rPr>
                <w:color w:val="FF0000"/>
              </w:rPr>
            </w:pPr>
          </w:p>
          <w:p w14:paraId="7136138C" w14:textId="5DD0F69B" w:rsidR="001B03E5" w:rsidRDefault="001B03E5" w:rsidP="001B03E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B03E5" w14:paraId="4A25A12E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0A3D3265" w:rsidR="001B03E5" w:rsidRDefault="001B03E5" w:rsidP="001B03E5">
            <w:pPr>
              <w:jc w:val="both"/>
            </w:pPr>
            <w:r>
              <w:t xml:space="preserve">Tkáňový </w:t>
            </w:r>
            <w:proofErr w:type="spellStart"/>
            <w:r>
              <w:t>doppler</w:t>
            </w:r>
            <w:proofErr w:type="spellEnd"/>
            <w:r>
              <w:t xml:space="preserve"> PW a barevný tkáňový </w:t>
            </w:r>
            <w:proofErr w:type="spellStart"/>
            <w:r>
              <w:t>doppler</w:t>
            </w:r>
            <w:proofErr w:type="spellEnd"/>
            <w:r>
              <w:t xml:space="preserve"> s možností rozšíření o kvantifikaci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1B03E5" w:rsidRDefault="001B03E5" w:rsidP="001B03E5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1B03E5" w:rsidRDefault="001B03E5" w:rsidP="001B03E5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B03E5" w14:paraId="2C255B96" w14:textId="77777777" w:rsidTr="00D707D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68C30D0D" w:rsidR="001B03E5" w:rsidRPr="00583027" w:rsidRDefault="001B03E5" w:rsidP="001B03E5">
            <w:pPr>
              <w:jc w:val="both"/>
            </w:pPr>
            <w:r w:rsidRPr="00F21CF8">
              <w:t xml:space="preserve">TDI – tkáňový </w:t>
            </w:r>
            <w:proofErr w:type="spellStart"/>
            <w:r w:rsidRPr="00F21CF8">
              <w:t>doppler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1B03E5" w:rsidRDefault="001B03E5" w:rsidP="001B03E5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1B03E5" w:rsidRDefault="001B03E5" w:rsidP="001B03E5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B03E5" w14:paraId="1EE9B4CF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F8D07" w14:textId="12AFC97F" w:rsidR="001B03E5" w:rsidRDefault="001B03E5" w:rsidP="001B03E5">
            <w:pPr>
              <w:jc w:val="both"/>
            </w:pPr>
            <w:r w:rsidRPr="00F21CF8">
              <w:lastRenderedPageBreak/>
              <w:t xml:space="preserve">Rychlé duplexní </w:t>
            </w:r>
            <w:r>
              <w:t>(</w:t>
            </w:r>
            <w:r w:rsidRPr="00F21CF8">
              <w:t xml:space="preserve">2D a 2D + CFM </w:t>
            </w:r>
            <w:r>
              <w:t xml:space="preserve">) </w:t>
            </w:r>
            <w:r w:rsidRPr="00F21CF8">
              <w:t>i triplexní</w:t>
            </w:r>
            <w:r>
              <w:t xml:space="preserve"> </w:t>
            </w:r>
            <w:r w:rsidRPr="00F21CF8">
              <w:t>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2029C" w14:textId="0F2BC0BD" w:rsidR="001B03E5" w:rsidRPr="00754A98" w:rsidRDefault="001B03E5" w:rsidP="001B03E5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AF5F0" w14:textId="73217E5F" w:rsidR="001B03E5" w:rsidRPr="002B01B0" w:rsidRDefault="001B03E5" w:rsidP="001B03E5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1B03E5" w14:paraId="130AF8D5" w14:textId="77777777" w:rsidTr="00A1142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7CD1C973" w:rsidR="001B03E5" w:rsidRPr="007E6468" w:rsidRDefault="001B03E5" w:rsidP="001B03E5">
            <w:pPr>
              <w:jc w:val="both"/>
              <w:rPr>
                <w:color w:val="000000"/>
              </w:rPr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 xml:space="preserve">utomatické trasování dopplerovských křivek včetně automatického vyhodnocení parametrů PI, RI, </w:t>
            </w:r>
            <w:r>
              <w:rPr>
                <w:rFonts w:cs="Arial"/>
                <w:szCs w:val="20"/>
              </w:rPr>
              <w:t>S, D, S/D</w:t>
            </w:r>
            <w:r w:rsidRPr="00F641FB">
              <w:rPr>
                <w:rFonts w:cs="Arial"/>
                <w:szCs w:val="20"/>
              </w:rPr>
              <w:t>,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1B03E5" w:rsidRDefault="001B03E5" w:rsidP="001B03E5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1B03E5" w:rsidRDefault="001B03E5" w:rsidP="001B03E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B03E5" w14:paraId="6267C56F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172A4973" w:rsidR="001B03E5" w:rsidRPr="007E6468" w:rsidRDefault="001B03E5" w:rsidP="001B03E5">
            <w:pPr>
              <w:jc w:val="both"/>
              <w:rPr>
                <w:color w:val="000000"/>
              </w:rPr>
            </w:pPr>
            <w:r w:rsidRPr="00376795">
              <w:rPr>
                <w:rFonts w:cs="Arial"/>
                <w:szCs w:val="20"/>
              </w:rPr>
              <w:t>Zobrazení</w:t>
            </w:r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nedopplerovských</w:t>
            </w:r>
            <w:proofErr w:type="spellEnd"/>
            <w:r w:rsidRPr="00C54CAF">
              <w:rPr>
                <w:rFonts w:cs="Arial"/>
                <w:szCs w:val="20"/>
              </w:rPr>
              <w:t xml:space="preserve"> deformačních parametrů myokardu použitím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 xml:space="preserve">metody </w:t>
            </w:r>
            <w:proofErr w:type="spellStart"/>
            <w:r w:rsidRPr="00C54CAF">
              <w:rPr>
                <w:rFonts w:cs="Arial"/>
                <w:szCs w:val="20"/>
              </w:rPr>
              <w:t>speckle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tracking</w:t>
            </w:r>
            <w:proofErr w:type="spellEnd"/>
            <w:r w:rsidRPr="00C54CAF">
              <w:rPr>
                <w:rFonts w:cs="Arial"/>
                <w:szCs w:val="20"/>
              </w:rPr>
              <w:t>, zobrazeni dopplerovských deformačních parametrů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>myokardu (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>/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rate</w:t>
            </w:r>
            <w:proofErr w:type="spellEnd"/>
            <w:r w:rsidRPr="00C54CAF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1B03E5" w:rsidRDefault="001B03E5" w:rsidP="001B03E5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1B03E5" w:rsidRDefault="001B03E5" w:rsidP="001B03E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B03E5" w14:paraId="4BE73948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4C50803E" w:rsidR="001B03E5" w:rsidRPr="00EA20EE" w:rsidRDefault="001B03E5" w:rsidP="001B03E5">
            <w:pPr>
              <w:jc w:val="both"/>
              <w:rPr>
                <w:lang w:val="en-US"/>
              </w:rPr>
            </w:pPr>
            <w:r>
              <w:rPr>
                <w:rFonts w:cs="Arial"/>
                <w:szCs w:val="20"/>
              </w:rPr>
              <w:t xml:space="preserve">Ukládání smyček a jejich </w:t>
            </w:r>
            <w:proofErr w:type="spellStart"/>
            <w:r>
              <w:rPr>
                <w:rFonts w:cs="Arial"/>
                <w:szCs w:val="20"/>
              </w:rPr>
              <w:t>postprocessing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1B03E5" w:rsidRPr="00EA20EE" w:rsidRDefault="001B03E5" w:rsidP="001B03E5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1B03E5" w14:paraId="2D3FE43A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47549E98" w:rsidR="001B03E5" w:rsidRPr="00EA20EE" w:rsidRDefault="001B03E5" w:rsidP="001B03E5">
            <w:pPr>
              <w:jc w:val="both"/>
              <w:rPr>
                <w:lang w:val="en-US"/>
              </w:rPr>
            </w:pPr>
            <w:r w:rsidRPr="00F21CF8">
              <w:t>Automatická optimalizace parametrů pro různé typy tkání a podmínek vyšetřovaného objektu v 2D zobrazení</w:t>
            </w:r>
            <w:r>
              <w:t xml:space="preserve"> a </w:t>
            </w:r>
            <w:r w:rsidRPr="00F21CF8">
              <w:t>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1B03E5" w:rsidRPr="0057440D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06E8EB1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1454FF6B" w:rsidR="001B03E5" w:rsidRPr="00583027" w:rsidRDefault="001B03E5" w:rsidP="001B03E5">
            <w:pPr>
              <w:jc w:val="both"/>
            </w:pPr>
            <w:r>
              <w:t xml:space="preserve">Zobrazení redukující </w:t>
            </w:r>
            <w:r w:rsidRPr="00F21CF8">
              <w:t>ultrazvukov</w:t>
            </w:r>
            <w:r>
              <w:t>é</w:t>
            </w:r>
            <w:r w:rsidRPr="00F21CF8">
              <w:t xml:space="preserve"> </w:t>
            </w:r>
            <w:proofErr w:type="spellStart"/>
            <w:r w:rsidRPr="00F21CF8">
              <w:t>spe</w:t>
            </w:r>
            <w:r>
              <w:t>c</w:t>
            </w:r>
            <w:r w:rsidRPr="00F21CF8">
              <w:t>kl</w:t>
            </w:r>
            <w:r>
              <w:t>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1B03E5" w:rsidRPr="0057440D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3594EEC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A6BBF" w14:textId="1BD76951" w:rsidR="001B03E5" w:rsidRDefault="001B03E5" w:rsidP="001B03E5">
            <w:pPr>
              <w:jc w:val="both"/>
            </w:pPr>
            <w:r w:rsidRPr="00F21CF8">
              <w:t>Možnost měření v živém i zmra</w:t>
            </w:r>
            <w:r>
              <w:t>z</w:t>
            </w:r>
            <w:r w:rsidRPr="00F21CF8">
              <w:t>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47200" w14:textId="5E017E14" w:rsidR="001B03E5" w:rsidRPr="00E51292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64E42" w14:textId="0D40B16C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23F0CD74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3D3AC" w14:textId="31EFF9CE" w:rsidR="001B03E5" w:rsidRPr="00F21CF8" w:rsidRDefault="001B03E5" w:rsidP="001B03E5">
            <w:pPr>
              <w:jc w:val="both"/>
            </w:pPr>
            <w:r>
              <w:t>Multioborové</w:t>
            </w:r>
            <w:r w:rsidRPr="00F21CF8">
              <w:t xml:space="preserve"> programové vybavení pro měření a výpočty užívané v sonografii a radiologii (délka, plocha, objem, úhel</w:t>
            </w:r>
            <w:r>
              <w:t>, rychlost</w:t>
            </w:r>
            <w:r w:rsidRPr="00F21CF8">
              <w:t>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C5976" w14:textId="5D555F2F" w:rsidR="001B03E5" w:rsidRPr="00E51292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0AD99" w14:textId="2F318955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47FBA10D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57A3" w14:textId="5E4F2236" w:rsidR="001B03E5" w:rsidRPr="00F21CF8" w:rsidRDefault="001B03E5" w:rsidP="001B03E5">
            <w:pPr>
              <w:jc w:val="both"/>
            </w:pPr>
            <w:r w:rsidRPr="00F21CF8">
              <w:t xml:space="preserve">Zvětšování a zmenšování </w:t>
            </w:r>
            <w:r>
              <w:t xml:space="preserve">v živém i zmrazeném </w:t>
            </w:r>
            <w:r w:rsidRPr="00F21CF8">
              <w:t>zobrazovací</w:t>
            </w:r>
            <w:r>
              <w:t xml:space="preserve">m </w:t>
            </w:r>
            <w:r w:rsidRPr="00F21CF8">
              <w:t>pol</w:t>
            </w:r>
            <w:r>
              <w:t>i, možnost kontinuálního posunu zvětšeného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6ADBC3" w14:textId="1A6E5F78" w:rsidR="001B03E5" w:rsidRPr="00E51292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D8FA0" w14:textId="17512D0D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0FC85779" w14:textId="77777777" w:rsidTr="00CC3E1B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56EA4" w14:textId="2B9FCB7A" w:rsidR="001B03E5" w:rsidRPr="00F21CF8" w:rsidRDefault="00000842" w:rsidP="001B03E5">
            <w:pPr>
              <w:jc w:val="both"/>
            </w:pPr>
            <w:r>
              <w:t>Možnost doplnění systému o sondu TEE a o SW pro 3D/4D TEE echokardiografii.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24D17" w14:textId="203A16E1" w:rsidR="001B03E5" w:rsidRPr="00E51292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43815" w14:textId="6F8C7054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583027" w14:paraId="609AADA1" w14:textId="77777777" w:rsidTr="00583027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9111D38" w14:textId="168635C8" w:rsidR="00583027" w:rsidRPr="00193B57" w:rsidRDefault="00AC58D9" w:rsidP="006705C0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1B03E5" w14:paraId="4F8FD41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357CDAF0" w:rsidR="001B03E5" w:rsidRPr="003B138A" w:rsidRDefault="001B03E5" w:rsidP="001B03E5">
            <w:r w:rsidRPr="004F37BA">
              <w:t xml:space="preserve">Interní </w:t>
            </w:r>
            <w:r>
              <w:t xml:space="preserve">paměť </w:t>
            </w:r>
            <w:r w:rsidRPr="004F37BA">
              <w:t xml:space="preserve">o kapacitě minimálně </w:t>
            </w:r>
            <w:r>
              <w:t>500</w:t>
            </w:r>
            <w:r w:rsidRPr="004F37BA">
              <w:t xml:space="preserve"> </w:t>
            </w:r>
            <w:r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1B03E5" w:rsidRPr="0057440D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24E207E9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11E801AE" w:rsidR="001B03E5" w:rsidRPr="00193B57" w:rsidRDefault="001B03E5" w:rsidP="001B03E5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1B03E5" w:rsidRPr="0057440D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6CF7096B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0C95378C" w:rsidR="001B03E5" w:rsidRPr="003B138A" w:rsidRDefault="001B03E5" w:rsidP="001B03E5">
            <w:r w:rsidRPr="004F37BA">
              <w:t xml:space="preserve">Ukládání dat </w:t>
            </w:r>
            <w:r>
              <w:t xml:space="preserve">a export </w:t>
            </w:r>
            <w:r w:rsidRPr="004F37BA">
              <w:t>ve formátu DICOM, dále v různých PC formátech (</w:t>
            </w:r>
            <w:r>
              <w:t xml:space="preserve">např. </w:t>
            </w:r>
            <w:r w:rsidRPr="004F37BA">
              <w:t>AVI, JPEG, BMP, WMA, MPEG4).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1B03E5" w:rsidRPr="0057440D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1B03E5" w:rsidRPr="00EA20EE" w:rsidRDefault="001B03E5" w:rsidP="001B03E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587EDFD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628B7" w14:textId="5380A656" w:rsidR="001B03E5" w:rsidRDefault="001B03E5" w:rsidP="001B03E5">
            <w:r>
              <w:t xml:space="preserve">Možnost ukládání a exportu </w:t>
            </w:r>
            <w:r w:rsidRPr="006D6805">
              <w:t>RAW (nativních)</w:t>
            </w:r>
            <w:r>
              <w:t xml:space="preserve"> dat pro jejich následnou úpravu.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4AE67" w14:textId="6BAA74BD" w:rsidR="001B03E5" w:rsidRPr="00E51292" w:rsidRDefault="001B03E5" w:rsidP="001B03E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3688E" w14:textId="4474D872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B03E5" w14:paraId="6467C20E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F4B5A" w14:textId="097A1F17" w:rsidR="001B03E5" w:rsidRDefault="001B03E5" w:rsidP="001B03E5">
            <w:r w:rsidRPr="004F37BA">
              <w:t>Digitální termotiskárna pro vedení černobílé dokumentace.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A855A" w14:textId="40C3584C" w:rsidR="001B03E5" w:rsidRPr="00E51292" w:rsidRDefault="001B03E5" w:rsidP="001B03E5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A9660" w14:textId="4FBF7727" w:rsidR="001B03E5" w:rsidRPr="00FC34D5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0A8DEB7A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37503" w14:textId="2D0773C6" w:rsidR="001B03E5" w:rsidRDefault="001B03E5" w:rsidP="001B03E5">
            <w:r>
              <w:t>Integrovaná j</w:t>
            </w:r>
            <w:r w:rsidRPr="004F37BA">
              <w:t>ednotka DVD/CD.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CD6D8" w14:textId="0C6CEBD3" w:rsidR="001B03E5" w:rsidRPr="00EF7FE1" w:rsidRDefault="001B03E5" w:rsidP="001B03E5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B05E5" w14:textId="36B75E7B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7DBA57B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307C1" w14:textId="11F1322C" w:rsidR="001B03E5" w:rsidRDefault="001B03E5" w:rsidP="001B03E5">
            <w:r>
              <w:t>P</w:t>
            </w:r>
            <w:r w:rsidRPr="004F37BA">
              <w:t>ort USB 3.0 pro připojení externích paměťových zařízení.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D56F3" w14:textId="1DB4268D" w:rsidR="001B03E5" w:rsidRPr="00EF7FE1" w:rsidRDefault="001B03E5" w:rsidP="001B03E5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67F8" w14:textId="61056C05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1C94C425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3432A" w14:textId="6D1E8126" w:rsidR="001B03E5" w:rsidRDefault="001B03E5" w:rsidP="001B03E5">
            <w:proofErr w:type="spellStart"/>
            <w:r>
              <w:t>Videovýstup</w:t>
            </w:r>
            <w:proofErr w:type="spellEnd"/>
            <w:r>
              <w:t xml:space="preserve"> </w:t>
            </w:r>
            <w:r w:rsidRPr="004F37BA">
              <w:t>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4762D" w14:textId="2337B55C" w:rsidR="001B03E5" w:rsidRPr="00EF7FE1" w:rsidRDefault="001B03E5" w:rsidP="001B03E5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686F8" w14:textId="280DEAB6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0FF87573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3DD97" w14:textId="464D6D5D" w:rsidR="001B03E5" w:rsidRDefault="001B03E5" w:rsidP="001B03E5">
            <w:r w:rsidRPr="004F37BA"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8CEF0" w14:textId="2B353E80" w:rsidR="001B03E5" w:rsidRPr="00EF7FE1" w:rsidRDefault="001B03E5" w:rsidP="001B03E5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8D68" w14:textId="38F21B5D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6900D784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FF486" w14:textId="23696B9E" w:rsidR="001B03E5" w:rsidRDefault="001B03E5" w:rsidP="001B03E5">
            <w:r>
              <w:lastRenderedPageBreak/>
              <w:t>Připojení do LAN a Wi-Fi.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645" w14:textId="34AB7131" w:rsidR="001B03E5" w:rsidRPr="00EF7FE1" w:rsidRDefault="001B03E5" w:rsidP="001B03E5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A1ABF" w14:textId="3B10910F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665DB34D" w14:textId="77777777" w:rsidTr="008040C0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1279B" w14:textId="5051079A" w:rsidR="001B03E5" w:rsidRDefault="001B03E5" w:rsidP="001B03E5">
            <w:r>
              <w:t>V rámci dodávky</w:t>
            </w:r>
            <w:r w:rsidRPr="00556418">
              <w:t xml:space="preserve"> dokument DICOM </w:t>
            </w:r>
            <w:proofErr w:type="spellStart"/>
            <w:r w:rsidRPr="00556418">
              <w:t>Conformance</w:t>
            </w:r>
            <w:proofErr w:type="spellEnd"/>
            <w:r w:rsidRPr="00556418">
              <w:t xml:space="preserve"> </w:t>
            </w:r>
            <w:proofErr w:type="spellStart"/>
            <w:r w:rsidRPr="00556418">
              <w:t>Statement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091FE8" w14:textId="68023E70" w:rsidR="001B03E5" w:rsidRPr="001F7F1D" w:rsidRDefault="001B03E5" w:rsidP="001B03E5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9BC68" w14:textId="39222DD9" w:rsidR="001B03E5" w:rsidRPr="00DF6A71" w:rsidRDefault="001B03E5" w:rsidP="001B03E5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B03E5" w14:paraId="26F79654" w14:textId="77777777" w:rsidTr="009E646B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58C6B26" w14:textId="59360327" w:rsidR="001B03E5" w:rsidRPr="009E646B" w:rsidRDefault="001B03E5" w:rsidP="001B03E5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000842" w14:paraId="39C140E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0BD77" w14:textId="3BCA658D" w:rsidR="00000842" w:rsidRDefault="00000842" w:rsidP="00000842">
            <w:r w:rsidRPr="00404740">
              <w:t>Konvexní sonda</w:t>
            </w:r>
            <w:r>
              <w:t xml:space="preserve"> elektronická širokopásmová</w:t>
            </w:r>
            <w:r w:rsidRPr="00404740">
              <w:t xml:space="preserve"> 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</w:t>
            </w:r>
            <w:r>
              <w:t xml:space="preserve">5 </w:t>
            </w:r>
            <w:r w:rsidRPr="00404740">
              <w:t>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16303" w14:textId="4DC1A0AD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02967" w14:textId="4C1554CC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3171BE4A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AB98" w14:textId="5EA6AA56" w:rsidR="00000842" w:rsidRPr="001B6ABB" w:rsidRDefault="00000842" w:rsidP="00000842">
            <w:r w:rsidRPr="00404740">
              <w:t>Lineární sonda</w:t>
            </w:r>
            <w:r>
              <w:t xml:space="preserve"> elektronická</w:t>
            </w:r>
            <w:r w:rsidRPr="00404740">
              <w:t xml:space="preserve"> </w:t>
            </w:r>
            <w:r>
              <w:t>širokopásmová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2</w:t>
            </w:r>
            <w:r w:rsidRPr="00404740">
              <w:t xml:space="preserve"> MHz</w:t>
            </w:r>
            <w:r>
              <w:t>, FOV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DBA23" w14:textId="183DE797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ABB56" w14:textId="6962F8A3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01D17E17" w14:textId="77777777" w:rsidTr="00E42452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523C5" w14:textId="3AE19676" w:rsidR="00000842" w:rsidRPr="001B6ABB" w:rsidRDefault="00000842" w:rsidP="00000842">
            <w:r>
              <w:t xml:space="preserve">Sektorová kardiologická sonda elektronická </w:t>
            </w:r>
            <w:r w:rsidRPr="00404740">
              <w:t>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>
              <w:t>, frekvenční rozsah min. 1</w:t>
            </w:r>
            <w:r w:rsidRPr="00404740">
              <w:t>–</w:t>
            </w:r>
            <w:r>
              <w:t>5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E89" w14:textId="649E7929" w:rsidR="00000842" w:rsidRPr="00F14A37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C9309" w14:textId="2E9B05CB" w:rsidR="00000842" w:rsidRPr="00793CD8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2B0799C4" w14:textId="706C6972" w:rsidR="002868D9" w:rsidRDefault="002868D9" w:rsidP="00E06A43">
      <w:pPr>
        <w:rPr>
          <w:b/>
          <w:bCs/>
        </w:rPr>
      </w:pPr>
    </w:p>
    <w:p w14:paraId="0A1640B0" w14:textId="12BC6699" w:rsidR="009C0A03" w:rsidRDefault="009C0A03" w:rsidP="00E06A43">
      <w:pPr>
        <w:rPr>
          <w:b/>
          <w:bCs/>
        </w:rPr>
      </w:pPr>
    </w:p>
    <w:p w14:paraId="60B8BA12" w14:textId="29C7311D" w:rsidR="009C0A03" w:rsidRDefault="009C0A03" w:rsidP="00E06A43">
      <w:pPr>
        <w:rPr>
          <w:b/>
          <w:bCs/>
        </w:rPr>
      </w:pPr>
    </w:p>
    <w:p w14:paraId="59B3E094" w14:textId="77777777" w:rsidR="009C0A03" w:rsidRDefault="009C0A03" w:rsidP="00E06A43">
      <w:pPr>
        <w:rPr>
          <w:b/>
          <w:bCs/>
        </w:rPr>
      </w:pPr>
    </w:p>
    <w:p w14:paraId="44A79AA7" w14:textId="71BB85AA" w:rsidR="009C0A03" w:rsidRPr="003D3501" w:rsidRDefault="009C0A03" w:rsidP="009C0A03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13641E">
        <w:rPr>
          <w:b/>
          <w:bCs/>
          <w:sz w:val="22"/>
          <w:szCs w:val="22"/>
        </w:rPr>
        <w:t xml:space="preserve"> - ARO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9C0A03" w14:paraId="3D9FB5F7" w14:textId="77777777" w:rsidTr="000178CF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CE4E370" w14:textId="77777777" w:rsidR="009C0A03" w:rsidRDefault="009C0A03" w:rsidP="000178CF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3F639AC" w14:textId="77777777" w:rsidR="009C0A03" w:rsidRDefault="009C0A03" w:rsidP="000178CF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380F4A3C" w14:textId="77777777" w:rsidR="009C0A03" w:rsidRDefault="009C0A03" w:rsidP="000178CF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9C0A03" w14:paraId="386D6036" w14:textId="77777777" w:rsidTr="000178CF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3149A3A" w14:textId="77777777" w:rsidR="009C0A03" w:rsidRPr="000D2014" w:rsidRDefault="009C0A03" w:rsidP="000178C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9C0A03" w14:paraId="6AC5B67D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0D9D9" w14:textId="77777777" w:rsidR="009C0A03" w:rsidRPr="00334DEE" w:rsidRDefault="009C0A03" w:rsidP="000178CF">
            <w:pPr>
              <w:rPr>
                <w:rFonts w:cs="Arial"/>
                <w:b/>
                <w:bCs/>
                <w:szCs w:val="20"/>
              </w:rPr>
            </w:pPr>
            <w:r w:rsidRPr="00334DEE">
              <w:rPr>
                <w:rFonts w:cs="Arial"/>
                <w:b/>
                <w:bCs/>
                <w:szCs w:val="20"/>
              </w:rPr>
              <w:t xml:space="preserve">Ultrazvukový přístroj přenosný (notebookového typu) s pojízdným stolkem pro provoz na </w:t>
            </w:r>
            <w:r>
              <w:rPr>
                <w:rFonts w:cs="Arial"/>
                <w:b/>
                <w:bCs/>
                <w:szCs w:val="20"/>
              </w:rPr>
              <w:t xml:space="preserve">UP, </w:t>
            </w:r>
            <w:r w:rsidRPr="00334DEE">
              <w:rPr>
                <w:rFonts w:cs="Arial"/>
                <w:b/>
                <w:bCs/>
                <w:szCs w:val="20"/>
              </w:rPr>
              <w:t>lůžkových odděleních, JIP a ARO.</w:t>
            </w:r>
          </w:p>
          <w:p w14:paraId="3C8238B1" w14:textId="77777777" w:rsidR="009C0A03" w:rsidRPr="00CD49CF" w:rsidRDefault="009C0A03" w:rsidP="000178CF">
            <w:pPr>
              <w:rPr>
                <w:color w:val="FF0000"/>
              </w:rPr>
            </w:pPr>
          </w:p>
        </w:tc>
      </w:tr>
      <w:tr w:rsidR="009C0A03" w14:paraId="40D39B8C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DF6D198" w14:textId="77777777" w:rsidR="009C0A03" w:rsidRPr="001027CB" w:rsidRDefault="009C0A03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</w:t>
            </w:r>
          </w:p>
        </w:tc>
      </w:tr>
      <w:tr w:rsidR="009C0A03" w14:paraId="05AAC05E" w14:textId="77777777" w:rsidTr="000178CF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30FD8" w14:textId="77777777" w:rsidR="009C0A03" w:rsidRDefault="009C0A03" w:rsidP="000178CF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39DF9" w14:textId="77777777" w:rsidR="009C0A03" w:rsidRDefault="009C0A03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1E63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0BC8BEA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28821" w14:textId="77777777" w:rsidR="009C0A03" w:rsidRDefault="009C0A03" w:rsidP="000178CF">
            <w:pPr>
              <w:jc w:val="both"/>
            </w:pPr>
            <w:r w:rsidRPr="009E3097">
              <w:t xml:space="preserve">Přístroj na </w:t>
            </w:r>
            <w:r>
              <w:t>pojízdném vozíku šíře max. 60 cm</w:t>
            </w:r>
            <w:r w:rsidRPr="009E3097">
              <w:t xml:space="preserve">, </w:t>
            </w:r>
            <w:r>
              <w:t xml:space="preserve">výškově stavitelný, </w:t>
            </w:r>
            <w:r w:rsidRPr="009E3097">
              <w:t xml:space="preserve">lehce manévrovatelný, s možností blokace </w:t>
            </w:r>
            <w:r>
              <w:t>a</w:t>
            </w:r>
            <w:r w:rsidRPr="009E3097">
              <w:t xml:space="preserve"> fixace kol ve směru</w:t>
            </w:r>
            <w:r>
              <w:t>, vhodný pro převoz přístroje i po nerovnostech (prahy, výtah, apod.).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D1362" w14:textId="77777777" w:rsidR="009C0A03" w:rsidRPr="002E2597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D75B1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3F669B5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7AF3E" w14:textId="77777777" w:rsidR="009C0A03" w:rsidRPr="006C4893" w:rsidRDefault="009C0A03" w:rsidP="000178CF">
            <w:pPr>
              <w:jc w:val="both"/>
            </w:pPr>
            <w:r>
              <w:t>Váha samostatného přenosného přístroje s baterií max. 8kg v rámci požadavku přenositelnosti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AA06F" w14:textId="77777777" w:rsidR="009C0A03" w:rsidRPr="002E2597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9A408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2FEDD11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29A5E" w14:textId="77777777" w:rsidR="009C0A03" w:rsidRDefault="009C0A03" w:rsidP="000178CF">
            <w:pPr>
              <w:jc w:val="both"/>
            </w:pPr>
            <w:r>
              <w:t>Váha přístroje včetně vozíku max. 60 kg v rámci požadavku na snadnou mobilitu a jednoduchý transport po pracovištích.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8FDB7" w14:textId="77777777" w:rsidR="009C0A03" w:rsidRPr="007C379F" w:rsidRDefault="009C0A03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08BB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7B4FB7B4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7A3890" w14:textId="77777777" w:rsidR="009C0A03" w:rsidRPr="00DA7C29" w:rsidRDefault="009C0A03" w:rsidP="000178CF">
            <w:r>
              <w:t>Přístroj napájený 230V / 50Hz, bezpečnostní izolační transformátor.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8DFC7" w14:textId="77777777" w:rsidR="009C0A03" w:rsidRPr="000D2014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DAB9D" w14:textId="77777777" w:rsidR="009C0A03" w:rsidRDefault="009C0A03" w:rsidP="000178CF">
            <w:pPr>
              <w:rPr>
                <w:b/>
                <w:bCs/>
              </w:rPr>
            </w:pPr>
          </w:p>
          <w:p w14:paraId="0E7D631B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1095E533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77DBC" w14:textId="77777777" w:rsidR="009C0A03" w:rsidRDefault="009C0A03" w:rsidP="000178CF">
            <w:r>
              <w:t>Přístroj s i</w:t>
            </w:r>
            <w:r w:rsidRPr="008A198D">
              <w:t>ntegrovan</w:t>
            </w:r>
            <w:r>
              <w:t>ou</w:t>
            </w:r>
            <w:r w:rsidRPr="008A198D">
              <w:t xml:space="preserve"> bateri</w:t>
            </w:r>
            <w:r>
              <w:t>í</w:t>
            </w:r>
            <w:r w:rsidRPr="008A198D">
              <w:t xml:space="preserve"> zajišťující provoz přístroje po dobu min. </w:t>
            </w:r>
            <w:r>
              <w:t>45</w:t>
            </w:r>
            <w:r w:rsidRPr="008A198D">
              <w:t xml:space="preserve"> min.</w:t>
            </w:r>
            <w:r>
              <w:t xml:space="preserve"> bez připojení k napájení ze sítě.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F6D31" w14:textId="77777777" w:rsidR="009C0A03" w:rsidRPr="007C379F" w:rsidRDefault="009C0A03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CA6BF" w14:textId="77777777" w:rsidR="009C0A03" w:rsidRDefault="009C0A03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9C0A03" w14:paraId="40A11EDA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69A16" w14:textId="77777777" w:rsidR="009C0A03" w:rsidRDefault="009C0A03" w:rsidP="000178CF">
            <w:r>
              <w:t>D</w:t>
            </w:r>
            <w:r w:rsidRPr="009E3097">
              <w:t xml:space="preserve">igitální displej s úhlopříčkou min. </w:t>
            </w:r>
            <w:r>
              <w:t>15</w:t>
            </w:r>
            <w:r w:rsidRPr="009E3097">
              <w:t>“</w:t>
            </w:r>
            <w:r>
              <w:t>, rozlišení min. 1400x1050</w:t>
            </w:r>
            <w:r w:rsidRPr="009E3097"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21F8E" w14:textId="77777777" w:rsidR="009C0A03" w:rsidRPr="007C379F" w:rsidRDefault="009C0A03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12ABB" w14:textId="77777777" w:rsidR="009C0A03" w:rsidRDefault="009C0A03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9C0A03" w14:paraId="61B6CA5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295FA6" w14:textId="77777777" w:rsidR="009C0A03" w:rsidRDefault="009C0A03" w:rsidP="000178CF">
            <w:r>
              <w:t>Ovládací panel s podsvícením.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71D99" w14:textId="77777777" w:rsidR="009C0A03" w:rsidRPr="000D2014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75C90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023096A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D5721" w14:textId="77777777" w:rsidR="009C0A03" w:rsidRPr="006C4893" w:rsidRDefault="009C0A03" w:rsidP="000178CF">
            <w:pPr>
              <w:tabs>
                <w:tab w:val="left" w:pos="1065"/>
              </w:tabs>
            </w:pPr>
            <w:r w:rsidRPr="009E3097">
              <w:lastRenderedPageBreak/>
              <w:t>Komplexní programové vybavení umožňující komfortní obsluhu, zahrnující rozsáhlé možnosti klinických aplikací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991" w14:textId="77777777" w:rsidR="009C0A03" w:rsidRPr="00241E4F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CDB95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298AEFE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169DB" w14:textId="77777777" w:rsidR="009C0A03" w:rsidRPr="006C4893" w:rsidRDefault="009C0A03" w:rsidP="000178CF">
            <w:pPr>
              <w:tabs>
                <w:tab w:val="left" w:pos="1065"/>
              </w:tabs>
            </w:pPr>
            <w:r w:rsidRPr="009E3097">
              <w:t xml:space="preserve">Minimálně </w:t>
            </w:r>
            <w:r>
              <w:t>3</w:t>
            </w:r>
            <w:r w:rsidRPr="009E3097">
              <w:t xml:space="preserve"> aktivní konektory pro současné připojení ultrazvukových sond</w:t>
            </w:r>
            <w:r>
              <w:t xml:space="preserve"> včetně TEE sondy na přístroji nebo vozíku.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6A577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ABD5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598E65F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275D7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Přepínání mezi připojenými sondami pomocí ovládacích prvků přístroje.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9BCA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85053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3707941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2241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Minimálně 4 držáky hlavic ultrazvukových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E9CF" w14:textId="77777777" w:rsidR="009C0A03" w:rsidRPr="007C379F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8E00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5299D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99E42" w14:textId="77777777" w:rsidR="009C0A03" w:rsidRPr="006C4893" w:rsidRDefault="009C0A03" w:rsidP="000178CF">
            <w:pPr>
              <w:tabs>
                <w:tab w:val="left" w:pos="1065"/>
              </w:tabs>
            </w:pPr>
            <w:r>
              <w:t>Nastavení TGC pomocí mechanických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92AA3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56ED5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1586A5B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B922" w14:textId="77777777" w:rsidR="009C0A03" w:rsidRPr="006C4893" w:rsidRDefault="009C0A03" w:rsidP="000178CF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31E9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61FA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0016F12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2004" w14:textId="77777777" w:rsidR="009C0A03" w:rsidRPr="006C4893" w:rsidRDefault="009C0A03" w:rsidP="000178CF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91EAE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AE243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0D7D28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D2E4" w14:textId="77777777" w:rsidR="009C0A03" w:rsidRPr="006C4893" w:rsidRDefault="009C0A03" w:rsidP="000178CF">
            <w:pPr>
              <w:tabs>
                <w:tab w:val="left" w:pos="1065"/>
              </w:tabs>
            </w:pPr>
            <w:proofErr w:type="spellStart"/>
            <w:r>
              <w:t>Bezpinová</w:t>
            </w:r>
            <w:proofErr w:type="spellEnd"/>
            <w:r>
              <w:t xml:space="preserve"> technologie konektorů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1C04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FACE0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539701C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49E59" w14:textId="77777777" w:rsidR="009C0A03" w:rsidRDefault="009C0A03" w:rsidP="000178CF">
            <w:pPr>
              <w:tabs>
                <w:tab w:val="left" w:pos="1065"/>
              </w:tabs>
            </w:pPr>
            <w:r>
              <w:t>Možnost nastavení hloubky vyšetření min. 1–30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B883C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63FB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07E0D5D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44BE" w14:textId="77777777" w:rsidR="009C0A03" w:rsidRDefault="009C0A03" w:rsidP="000178CF">
            <w:pPr>
              <w:tabs>
                <w:tab w:val="left" w:pos="1065"/>
              </w:tabs>
            </w:pPr>
            <w:r>
              <w:t>Modul EKG s kabelem.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921FD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AF25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1BF65FB4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7776F51" w14:textId="77777777" w:rsidR="009C0A03" w:rsidRPr="00745A75" w:rsidRDefault="009C0A03" w:rsidP="000178CF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 a software</w:t>
            </w:r>
          </w:p>
        </w:tc>
      </w:tr>
      <w:tr w:rsidR="009C0A03" w14:paraId="6EA48039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237BC" w14:textId="77777777" w:rsidR="009C0A03" w:rsidRDefault="009C0A03" w:rsidP="000178CF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E0FBBE" w14:textId="77777777" w:rsidR="009C0A03" w:rsidRPr="00241E4F" w:rsidRDefault="009C0A03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2676B3" w14:textId="77777777" w:rsidR="009C0A03" w:rsidRDefault="009C0A03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161189B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80AAF" w14:textId="77777777" w:rsidR="009C0A03" w:rsidRDefault="009C0A03" w:rsidP="000178CF">
            <w:r w:rsidRPr="00113569">
              <w:t>SW pro kardiologické (včetně TEE), vaskulární, abdominální vyšetřování, vyšetřování měkkých částí, nervů, protokolů FAST, FATE včetně měření a kalkulací.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BEB4" w14:textId="77777777" w:rsidR="009C0A03" w:rsidRPr="007C379F" w:rsidRDefault="009C0A03" w:rsidP="000178CF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6E525" w14:textId="77777777" w:rsidR="009C0A03" w:rsidRPr="00BB7702" w:rsidRDefault="009C0A03" w:rsidP="000178CF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9C0A03" w14:paraId="0B99A17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C2F8E" w14:textId="77777777" w:rsidR="009C0A03" w:rsidRDefault="009C0A03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M mód s možností úhlově nezávislého nastavení kurzoru v reálném čase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35C6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C8F2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9C0A03" w14:paraId="1FF839A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50D62" w14:textId="77777777" w:rsidR="009C0A03" w:rsidRDefault="009C0A03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2D zobrazení, harmonické zobrazení (THI) na všech sondách</w:t>
            </w:r>
            <w:r w:rsidRPr="00F21CF8"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F1B54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83E3C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274A02D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945F8" w14:textId="77777777" w:rsidR="009C0A03" w:rsidRPr="00644FE2" w:rsidRDefault="009C0A03" w:rsidP="000178CF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r w:rsidRPr="005056AA">
              <w:rPr>
                <w:rFonts w:cs="Arial"/>
                <w:szCs w:val="20"/>
              </w:rPr>
              <w:t>možnost automatického nastavení úhlové korekce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DE8D7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A429B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01ADF8A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FCF0" w14:textId="77777777" w:rsidR="009C0A03" w:rsidRDefault="009C0A03" w:rsidP="000178CF">
            <w:pPr>
              <w:rPr>
                <w:rFonts w:cs="Arial"/>
              </w:rPr>
            </w:pPr>
            <w:r>
              <w:t xml:space="preserve">CW – kontinuální </w:t>
            </w:r>
            <w:proofErr w:type="spellStart"/>
            <w:r>
              <w:t>doppler</w:t>
            </w:r>
            <w:proofErr w:type="spellEnd"/>
            <w:r>
              <w:t xml:space="preserve"> na všech kardiologických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0762A" w14:textId="77777777" w:rsidR="009C0A03" w:rsidRPr="00C4354B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0BDD" w14:textId="77777777" w:rsidR="009C0A03" w:rsidRPr="00925E92" w:rsidRDefault="009C0A03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9C0A03" w14:paraId="79CBDF8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7D5B7" w14:textId="77777777" w:rsidR="009C0A03" w:rsidRDefault="009C0A03" w:rsidP="000178CF">
            <w:pPr>
              <w:rPr>
                <w:rFonts w:cs="Arial"/>
              </w:rPr>
            </w:pPr>
            <w:r w:rsidRPr="00F21CF8">
              <w:t>CFM – barevné dopplerovské zobrazení</w:t>
            </w:r>
            <w:r>
              <w:t xml:space="preserve"> na všech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E7AD1" w14:textId="77777777" w:rsidR="009C0A03" w:rsidRPr="00670F14" w:rsidRDefault="009C0A03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6A46" w14:textId="77777777" w:rsidR="009C0A03" w:rsidRPr="00E059EA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2534044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B02FB" w14:textId="77777777" w:rsidR="009C0A03" w:rsidRPr="001F322B" w:rsidRDefault="009C0A03" w:rsidP="000178CF">
            <w:pPr>
              <w:rPr>
                <w:bCs/>
              </w:rPr>
            </w:pPr>
            <w:r w:rsidRPr="00F21CF8">
              <w:t xml:space="preserve">Barevné širokopásmové dopplerovské zobrazení krevního průtoku </w:t>
            </w:r>
            <w:r>
              <w:t>na všech kardiologických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E0EDB" w14:textId="77777777" w:rsidR="009C0A03" w:rsidRDefault="009C0A03" w:rsidP="000178CF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CBFD3" w14:textId="77777777" w:rsidR="009C0A03" w:rsidRDefault="009C0A03" w:rsidP="000178CF">
            <w:pPr>
              <w:jc w:val="center"/>
              <w:rPr>
                <w:color w:val="FF0000"/>
              </w:rPr>
            </w:pPr>
          </w:p>
          <w:p w14:paraId="4267DA71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54BF07F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1E55" w14:textId="77777777" w:rsidR="009C0A03" w:rsidRDefault="009C0A03" w:rsidP="000178CF">
            <w:pPr>
              <w:jc w:val="both"/>
            </w:pPr>
            <w:r>
              <w:t xml:space="preserve">Tkáňový </w:t>
            </w:r>
            <w:proofErr w:type="spellStart"/>
            <w:r>
              <w:t>doppler</w:t>
            </w:r>
            <w:proofErr w:type="spellEnd"/>
            <w:r>
              <w:t xml:space="preserve"> PW a barevný tkáňový </w:t>
            </w:r>
            <w:proofErr w:type="spellStart"/>
            <w:r>
              <w:t>doppler</w:t>
            </w:r>
            <w:proofErr w:type="spellEnd"/>
            <w:r>
              <w:t xml:space="preserve"> s možností rozšíření o kvantifikaci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C9238" w14:textId="77777777" w:rsidR="009C0A03" w:rsidRDefault="009C0A03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26B66" w14:textId="77777777" w:rsidR="009C0A03" w:rsidRDefault="009C0A03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9C0A03" w14:paraId="6A0C228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15563" w14:textId="77777777" w:rsidR="009C0A03" w:rsidRPr="00583027" w:rsidRDefault="009C0A03" w:rsidP="000178CF">
            <w:pPr>
              <w:jc w:val="both"/>
            </w:pPr>
            <w:r w:rsidRPr="00F21CF8">
              <w:lastRenderedPageBreak/>
              <w:t xml:space="preserve">TDI – tkáňový </w:t>
            </w:r>
            <w:proofErr w:type="spellStart"/>
            <w:r w:rsidRPr="00F21CF8">
              <w:t>doppler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59BD2" w14:textId="77777777" w:rsidR="009C0A03" w:rsidRDefault="009C0A03" w:rsidP="000178CF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8D80" w14:textId="77777777" w:rsidR="009C0A03" w:rsidRDefault="009C0A03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9C0A03" w14:paraId="7CCBA2C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60D6D" w14:textId="77777777" w:rsidR="009C0A03" w:rsidRDefault="009C0A03" w:rsidP="000178CF">
            <w:pPr>
              <w:jc w:val="both"/>
            </w:pPr>
            <w:r w:rsidRPr="00F21CF8">
              <w:t xml:space="preserve">Rychlé duplexní </w:t>
            </w:r>
            <w:r>
              <w:t>(</w:t>
            </w:r>
            <w:r w:rsidRPr="00F21CF8">
              <w:t xml:space="preserve">2D a 2D + CFM </w:t>
            </w:r>
            <w:r>
              <w:t xml:space="preserve">) </w:t>
            </w:r>
            <w:r w:rsidRPr="00F21CF8">
              <w:t>i triplexní</w:t>
            </w:r>
            <w:r>
              <w:t xml:space="preserve"> </w:t>
            </w:r>
            <w:r w:rsidRPr="00F21CF8">
              <w:t>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E1420" w14:textId="77777777" w:rsidR="009C0A03" w:rsidRPr="00754A98" w:rsidRDefault="009C0A03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6B71D" w14:textId="77777777" w:rsidR="009C0A03" w:rsidRPr="002B01B0" w:rsidRDefault="009C0A03" w:rsidP="000178CF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9C0A03" w14:paraId="190E44F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1BFC9" w14:textId="77777777" w:rsidR="009C0A03" w:rsidRPr="007E6468" w:rsidRDefault="009C0A03" w:rsidP="000178CF">
            <w:pPr>
              <w:jc w:val="both"/>
              <w:rPr>
                <w:color w:val="000000"/>
              </w:rPr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 xml:space="preserve">utomatické trasování dopplerovských křivek včetně automatického vyhodnocení parametrů PI, RI, </w:t>
            </w:r>
            <w:r>
              <w:rPr>
                <w:rFonts w:cs="Arial"/>
                <w:szCs w:val="20"/>
              </w:rPr>
              <w:t>S, D, S/D</w:t>
            </w:r>
            <w:r w:rsidRPr="00F641FB">
              <w:rPr>
                <w:rFonts w:cs="Arial"/>
                <w:szCs w:val="20"/>
              </w:rPr>
              <w:t>,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3ABE" w14:textId="77777777" w:rsidR="009C0A03" w:rsidRDefault="009C0A03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551C1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3E024CA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76D59" w14:textId="77777777" w:rsidR="009C0A03" w:rsidRPr="007E6468" w:rsidRDefault="009C0A03" w:rsidP="000178CF">
            <w:pPr>
              <w:jc w:val="both"/>
              <w:rPr>
                <w:color w:val="000000"/>
              </w:rPr>
            </w:pPr>
            <w:r w:rsidRPr="00376795">
              <w:rPr>
                <w:rFonts w:cs="Arial"/>
                <w:szCs w:val="20"/>
              </w:rPr>
              <w:t>Zobrazení</w:t>
            </w:r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nedopplerovských</w:t>
            </w:r>
            <w:proofErr w:type="spellEnd"/>
            <w:r w:rsidRPr="00C54CAF">
              <w:rPr>
                <w:rFonts w:cs="Arial"/>
                <w:szCs w:val="20"/>
              </w:rPr>
              <w:t xml:space="preserve"> deformačních parametrů myokardu použitím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 xml:space="preserve">metody </w:t>
            </w:r>
            <w:proofErr w:type="spellStart"/>
            <w:r w:rsidRPr="00C54CAF">
              <w:rPr>
                <w:rFonts w:cs="Arial"/>
                <w:szCs w:val="20"/>
              </w:rPr>
              <w:t>speckle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tracking</w:t>
            </w:r>
            <w:proofErr w:type="spellEnd"/>
            <w:r w:rsidRPr="00C54CAF">
              <w:rPr>
                <w:rFonts w:cs="Arial"/>
                <w:szCs w:val="20"/>
              </w:rPr>
              <w:t>, zobrazeni dopplerovských deformačních parametrů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>myokardu (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>/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rate</w:t>
            </w:r>
            <w:proofErr w:type="spellEnd"/>
            <w:r w:rsidRPr="00C54CAF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AD815" w14:textId="77777777" w:rsidR="009C0A03" w:rsidRDefault="009C0A03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074EB" w14:textId="77777777" w:rsidR="009C0A03" w:rsidRDefault="009C0A03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9C0A03" w14:paraId="0FF78C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43E1CF" w14:textId="77777777" w:rsidR="009C0A03" w:rsidRPr="00EA20EE" w:rsidRDefault="009C0A03" w:rsidP="000178CF">
            <w:pPr>
              <w:jc w:val="both"/>
              <w:rPr>
                <w:lang w:val="en-US"/>
              </w:rPr>
            </w:pPr>
            <w:r>
              <w:rPr>
                <w:rFonts w:cs="Arial"/>
                <w:szCs w:val="20"/>
              </w:rPr>
              <w:t xml:space="preserve">Ukládání smyček a jejich </w:t>
            </w:r>
            <w:proofErr w:type="spellStart"/>
            <w:r>
              <w:rPr>
                <w:rFonts w:cs="Arial"/>
                <w:szCs w:val="20"/>
              </w:rPr>
              <w:t>postprocessing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AAA0D" w14:textId="77777777" w:rsidR="009C0A03" w:rsidRPr="00EA20EE" w:rsidRDefault="009C0A03" w:rsidP="000178CF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8546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9C0A03" w14:paraId="2E7B47E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C3817F" w14:textId="77777777" w:rsidR="009C0A03" w:rsidRPr="00EA20EE" w:rsidRDefault="009C0A03" w:rsidP="000178CF">
            <w:pPr>
              <w:jc w:val="both"/>
              <w:rPr>
                <w:lang w:val="en-US"/>
              </w:rPr>
            </w:pPr>
            <w:r w:rsidRPr="00F21CF8">
              <w:t>Automatická optimalizace parametrů pro různé typy tkání a podmínek vyšetřovaného objektu v 2D zobrazení</w:t>
            </w:r>
            <w:r>
              <w:t xml:space="preserve"> a </w:t>
            </w:r>
            <w:r w:rsidRPr="00F21CF8">
              <w:t>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BAB45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5082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68F4660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2E128" w14:textId="77777777" w:rsidR="009C0A03" w:rsidRPr="00583027" w:rsidRDefault="009C0A03" w:rsidP="000178CF">
            <w:pPr>
              <w:jc w:val="both"/>
            </w:pPr>
            <w:r>
              <w:t xml:space="preserve">Zobrazení redukující </w:t>
            </w:r>
            <w:r w:rsidRPr="00F21CF8">
              <w:t>ultrazvukov</w:t>
            </w:r>
            <w:r>
              <w:t>é</w:t>
            </w:r>
            <w:r w:rsidRPr="00F21CF8">
              <w:t xml:space="preserve"> </w:t>
            </w:r>
            <w:proofErr w:type="spellStart"/>
            <w:r w:rsidRPr="00F21CF8">
              <w:t>spe</w:t>
            </w:r>
            <w:r>
              <w:t>c</w:t>
            </w:r>
            <w:r w:rsidRPr="00F21CF8">
              <w:t>kl</w:t>
            </w:r>
            <w:r>
              <w:t>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048CC2" w14:textId="77777777" w:rsidR="009C0A03" w:rsidRPr="0057440D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9E0E" w14:textId="77777777" w:rsidR="009C0A03" w:rsidRPr="00EA20EE" w:rsidRDefault="009C0A03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73AB93C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B5724" w14:textId="77777777" w:rsidR="009C0A03" w:rsidRDefault="009C0A03" w:rsidP="000178CF">
            <w:pPr>
              <w:jc w:val="both"/>
            </w:pPr>
            <w:r w:rsidRPr="00F21CF8">
              <w:t>Možnost měření v živém i zmra</w:t>
            </w:r>
            <w:r>
              <w:t>z</w:t>
            </w:r>
            <w:r w:rsidRPr="00F21CF8">
              <w:t>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ABAD2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DF3B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4419C07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0896B" w14:textId="77777777" w:rsidR="009C0A03" w:rsidRPr="00F21CF8" w:rsidRDefault="009C0A03" w:rsidP="000178CF">
            <w:pPr>
              <w:jc w:val="both"/>
            </w:pPr>
            <w:r>
              <w:t>Multioborové</w:t>
            </w:r>
            <w:r w:rsidRPr="00F21CF8">
              <w:t xml:space="preserve"> programové vybavení pro měření a výpočty užívané v sonografii a radiologii (délka, plocha, objem, úhel</w:t>
            </w:r>
            <w:r>
              <w:t>, rychlost</w:t>
            </w:r>
            <w:r w:rsidRPr="00F21CF8">
              <w:t>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7ECC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14966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9C0A03" w14:paraId="7453C4E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9A385" w14:textId="77777777" w:rsidR="009C0A03" w:rsidRPr="00F21CF8" w:rsidRDefault="009C0A03" w:rsidP="000178CF">
            <w:pPr>
              <w:jc w:val="both"/>
            </w:pPr>
            <w:r w:rsidRPr="00F21CF8">
              <w:t xml:space="preserve">Zvětšování a zmenšování </w:t>
            </w:r>
            <w:r>
              <w:t xml:space="preserve">v živém i zmrazeném </w:t>
            </w:r>
            <w:r w:rsidRPr="00F21CF8">
              <w:t>zobrazovací</w:t>
            </w:r>
            <w:r>
              <w:t xml:space="preserve">m </w:t>
            </w:r>
            <w:r w:rsidRPr="00F21CF8">
              <w:t>pol</w:t>
            </w:r>
            <w:r>
              <w:t>i, možnost kontinuálního posunu zvětšeného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2FCAF" w14:textId="77777777" w:rsidR="009C0A03" w:rsidRPr="00E51292" w:rsidRDefault="009C0A03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9778" w14:textId="77777777" w:rsidR="009C0A03" w:rsidRPr="00FC34D5" w:rsidRDefault="009C0A03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71D017F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520B1" w14:textId="734ACE69" w:rsidR="00000842" w:rsidRPr="00F21CF8" w:rsidRDefault="00000842" w:rsidP="00000842">
            <w:pPr>
              <w:jc w:val="both"/>
            </w:pPr>
            <w:r>
              <w:t>Možnost doplnění systému o sondu TEE a o SW pro 3D/4D TEE echokardiografii.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3F340" w14:textId="77777777" w:rsidR="00000842" w:rsidRPr="00E51292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7CCFF" w14:textId="77777777" w:rsidR="00000842" w:rsidRPr="00FC34D5" w:rsidRDefault="00000842" w:rsidP="00000842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6CC6349E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733796D" w14:textId="77777777" w:rsidR="00000842" w:rsidRPr="00193B57" w:rsidRDefault="00000842" w:rsidP="00000842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000842" w14:paraId="6103A9C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DD926E" w14:textId="77777777" w:rsidR="00000842" w:rsidRPr="003B138A" w:rsidRDefault="00000842" w:rsidP="00000842">
            <w:r w:rsidRPr="004F37BA">
              <w:t xml:space="preserve">Interní </w:t>
            </w:r>
            <w:r>
              <w:t xml:space="preserve">paměť </w:t>
            </w:r>
            <w:r w:rsidRPr="004F37BA">
              <w:t xml:space="preserve">o kapacitě minimálně </w:t>
            </w:r>
            <w:r>
              <w:t>500</w:t>
            </w:r>
            <w:r w:rsidRPr="004F37BA">
              <w:t xml:space="preserve"> </w:t>
            </w:r>
            <w:r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73157" w14:textId="77777777" w:rsidR="00000842" w:rsidRPr="0057440D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CDD53" w14:textId="77777777" w:rsidR="00000842" w:rsidRPr="00EA20EE" w:rsidRDefault="00000842" w:rsidP="00000842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5223423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94C4A1" w14:textId="77777777" w:rsidR="00000842" w:rsidRPr="00193B57" w:rsidRDefault="00000842" w:rsidP="00000842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83B11" w14:textId="77777777" w:rsidR="00000842" w:rsidRPr="0057440D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EC835" w14:textId="77777777" w:rsidR="00000842" w:rsidRPr="00EA20EE" w:rsidRDefault="00000842" w:rsidP="00000842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25FEB0F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105B7" w14:textId="77777777" w:rsidR="00000842" w:rsidRPr="003B138A" w:rsidRDefault="00000842" w:rsidP="00000842">
            <w:r w:rsidRPr="004F37BA">
              <w:t xml:space="preserve">Ukládání dat </w:t>
            </w:r>
            <w:r>
              <w:t xml:space="preserve">a export </w:t>
            </w:r>
            <w:r w:rsidRPr="004F37BA">
              <w:t>ve formátu DICOM, dále v různých PC formátech (</w:t>
            </w:r>
            <w:r>
              <w:t xml:space="preserve">např. </w:t>
            </w:r>
            <w:r w:rsidRPr="004F37BA">
              <w:t>AVI, JPEG, BMP, WMA, MPEG4).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4FFA4" w14:textId="77777777" w:rsidR="00000842" w:rsidRPr="0057440D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1F54" w14:textId="77777777" w:rsidR="00000842" w:rsidRPr="00EA20EE" w:rsidRDefault="00000842" w:rsidP="00000842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6C336D2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77FDF" w14:textId="77777777" w:rsidR="00000842" w:rsidRDefault="00000842" w:rsidP="00000842">
            <w:r>
              <w:t xml:space="preserve">Možnost ukládání a exportu </w:t>
            </w:r>
            <w:r w:rsidRPr="006D6805">
              <w:t>RAW (nativních)</w:t>
            </w:r>
            <w:r>
              <w:t xml:space="preserve"> dat pro jejich následnou úpravu.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151D3" w14:textId="77777777" w:rsidR="00000842" w:rsidRPr="00E51292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CDE4" w14:textId="77777777" w:rsidR="00000842" w:rsidRPr="00FC34D5" w:rsidRDefault="00000842" w:rsidP="00000842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6B2172E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07740" w14:textId="77777777" w:rsidR="00000842" w:rsidRDefault="00000842" w:rsidP="00000842">
            <w:r w:rsidRPr="004F37BA">
              <w:t>Digitální termotiskárna pro vedení černobílé dokumentace.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7757" w14:textId="77777777" w:rsidR="00000842" w:rsidRPr="00E51292" w:rsidRDefault="00000842" w:rsidP="00000842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1B12" w14:textId="77777777" w:rsidR="00000842" w:rsidRPr="00FC34D5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49D1B3B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20160" w14:textId="77777777" w:rsidR="00000842" w:rsidRDefault="00000842" w:rsidP="00000842">
            <w:r>
              <w:t>Integrovaná j</w:t>
            </w:r>
            <w:r w:rsidRPr="004F37BA">
              <w:t>ednotka DVD/CD.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3BAAA5" w14:textId="77777777" w:rsidR="00000842" w:rsidRPr="00EF7FE1" w:rsidRDefault="00000842" w:rsidP="00000842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E7600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6754A0E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E86BE5" w14:textId="77777777" w:rsidR="00000842" w:rsidRDefault="00000842" w:rsidP="00000842">
            <w:r>
              <w:t>P</w:t>
            </w:r>
            <w:r w:rsidRPr="004F37BA">
              <w:t>ort USB 3.0 pro připojení externích paměťových zařízení.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FDFB2" w14:textId="77777777" w:rsidR="00000842" w:rsidRPr="00EF7FE1" w:rsidRDefault="00000842" w:rsidP="00000842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58FA7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04D66BC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EAB32" w14:textId="77777777" w:rsidR="00000842" w:rsidRDefault="00000842" w:rsidP="00000842">
            <w:proofErr w:type="spellStart"/>
            <w:r>
              <w:t>Videovýstup</w:t>
            </w:r>
            <w:proofErr w:type="spellEnd"/>
            <w:r>
              <w:t xml:space="preserve"> </w:t>
            </w:r>
            <w:r w:rsidRPr="004F37BA">
              <w:t>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A63C0" w14:textId="77777777" w:rsidR="00000842" w:rsidRPr="00EF7FE1" w:rsidRDefault="00000842" w:rsidP="00000842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7445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06198FA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0D283" w14:textId="77777777" w:rsidR="00000842" w:rsidRDefault="00000842" w:rsidP="00000842">
            <w:r w:rsidRPr="004F37BA">
              <w:lastRenderedPageBreak/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8A7AF" w14:textId="77777777" w:rsidR="00000842" w:rsidRPr="00EF7FE1" w:rsidRDefault="00000842" w:rsidP="00000842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5B1FA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73CFB2A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8A641" w14:textId="77777777" w:rsidR="00000842" w:rsidRDefault="00000842" w:rsidP="00000842">
            <w:r>
              <w:t>Připojení do LAN a Wi-Fi.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EC202" w14:textId="77777777" w:rsidR="00000842" w:rsidRPr="00EF7FE1" w:rsidRDefault="00000842" w:rsidP="00000842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5C1FB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4A59286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626F6" w14:textId="77777777" w:rsidR="00000842" w:rsidRDefault="00000842" w:rsidP="00000842">
            <w:r>
              <w:t>V rámci dodávky</w:t>
            </w:r>
            <w:r w:rsidRPr="00556418">
              <w:t xml:space="preserve"> dokument DICOM </w:t>
            </w:r>
            <w:proofErr w:type="spellStart"/>
            <w:r w:rsidRPr="00556418">
              <w:t>Conformance</w:t>
            </w:r>
            <w:proofErr w:type="spellEnd"/>
            <w:r w:rsidRPr="00556418">
              <w:t xml:space="preserve"> </w:t>
            </w:r>
            <w:proofErr w:type="spellStart"/>
            <w:r w:rsidRPr="00556418">
              <w:t>Statement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1160F1" w14:textId="77777777" w:rsidR="00000842" w:rsidRPr="001F7F1D" w:rsidRDefault="00000842" w:rsidP="00000842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0D285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000842" w14:paraId="3BB42FCF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97013CB" w14:textId="77777777" w:rsidR="00000842" w:rsidRPr="009E646B" w:rsidRDefault="00000842" w:rsidP="00000842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000842" w14:paraId="67213C1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AE29B" w14:textId="1A06AFE8" w:rsidR="00000842" w:rsidRDefault="00000842" w:rsidP="00000842">
            <w:r w:rsidRPr="00404740">
              <w:t>Konvexní sonda</w:t>
            </w:r>
            <w:r>
              <w:t xml:space="preserve"> elektronická širokopásmová</w:t>
            </w:r>
            <w:r w:rsidRPr="00404740">
              <w:t xml:space="preserve"> 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</w:t>
            </w:r>
            <w:r>
              <w:t>5</w:t>
            </w:r>
            <w:r w:rsidRPr="00404740">
              <w:t>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415F1" w14:textId="77777777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C340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485ADAF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B80B9" w14:textId="0D971686" w:rsidR="00000842" w:rsidRPr="001B6ABB" w:rsidRDefault="00000842" w:rsidP="00000842">
            <w:r w:rsidRPr="00404740">
              <w:t>Lineární sonda</w:t>
            </w:r>
            <w:r>
              <w:t xml:space="preserve"> elektronická</w:t>
            </w:r>
            <w:r w:rsidRPr="00404740">
              <w:t xml:space="preserve"> </w:t>
            </w:r>
            <w:r>
              <w:t>širokopásmová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2</w:t>
            </w:r>
            <w:r w:rsidRPr="00404740">
              <w:t xml:space="preserve"> MHz</w:t>
            </w:r>
            <w:r>
              <w:t>, FOV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5F36D" w14:textId="77777777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87B9C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38D32E7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E0174" w14:textId="7847D1D7" w:rsidR="00000842" w:rsidRPr="001B6ABB" w:rsidRDefault="00000842" w:rsidP="00000842">
            <w:r>
              <w:t>Lineární sonda elektronická širokopásmová, frekvenční rozsah min. 5–12 MHz, FOV 50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A97EE" w14:textId="77777777" w:rsidR="00000842" w:rsidRPr="00F14A37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368AA" w14:textId="77777777" w:rsidR="00000842" w:rsidRPr="00793CD8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546F43B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820E2" w14:textId="764A2A06" w:rsidR="00000842" w:rsidRPr="001B6ABB" w:rsidRDefault="00000842" w:rsidP="00000842">
            <w:r>
              <w:t xml:space="preserve">Sektorová kardiologická sonda elektronická </w:t>
            </w:r>
            <w:r w:rsidRPr="00404740">
              <w:t>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>
              <w:t>, frekvenční rozsah min. 1–5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270E5" w14:textId="1B596528" w:rsidR="00000842" w:rsidRPr="00F14A37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BF29" w14:textId="4F8A6E3F" w:rsidR="00000842" w:rsidRPr="00793CD8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18AAEDAB" w14:textId="7B3A8AB5" w:rsidR="009C0A03" w:rsidRDefault="009C0A03" w:rsidP="009C0A03">
      <w:pPr>
        <w:rPr>
          <w:b/>
          <w:bCs/>
        </w:rPr>
      </w:pPr>
    </w:p>
    <w:p w14:paraId="0FE82A22" w14:textId="58A50EE0" w:rsidR="0013641E" w:rsidRDefault="0013641E" w:rsidP="009C0A03">
      <w:pPr>
        <w:rPr>
          <w:b/>
          <w:bCs/>
        </w:rPr>
      </w:pPr>
    </w:p>
    <w:p w14:paraId="4F388DE0" w14:textId="77777777" w:rsidR="0013641E" w:rsidRDefault="0013641E" w:rsidP="009C0A03">
      <w:pPr>
        <w:rPr>
          <w:b/>
          <w:bCs/>
        </w:rPr>
      </w:pPr>
    </w:p>
    <w:p w14:paraId="6A639876" w14:textId="5823EC8A" w:rsidR="0013641E" w:rsidRPr="003D3501" w:rsidRDefault="0013641E" w:rsidP="0013641E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>
        <w:rPr>
          <w:b/>
          <w:bCs/>
          <w:sz w:val="22"/>
          <w:szCs w:val="22"/>
        </w:rPr>
        <w:t xml:space="preserve"> </w:t>
      </w:r>
      <w:r w:rsidR="00391629">
        <w:rPr>
          <w:b/>
          <w:bCs/>
          <w:sz w:val="22"/>
          <w:szCs w:val="22"/>
        </w:rPr>
        <w:t>–</w:t>
      </w:r>
      <w:r>
        <w:rPr>
          <w:b/>
          <w:bCs/>
          <w:sz w:val="22"/>
          <w:szCs w:val="22"/>
        </w:rPr>
        <w:t xml:space="preserve"> </w:t>
      </w:r>
      <w:r w:rsidR="00391629">
        <w:rPr>
          <w:b/>
          <w:bCs/>
          <w:sz w:val="22"/>
          <w:szCs w:val="22"/>
        </w:rPr>
        <w:t>ARO/</w:t>
      </w:r>
      <w:r>
        <w:rPr>
          <w:b/>
          <w:bCs/>
          <w:sz w:val="22"/>
          <w:szCs w:val="22"/>
        </w:rPr>
        <w:t>UP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9"/>
        <w:gridCol w:w="1984"/>
        <w:gridCol w:w="1797"/>
      </w:tblGrid>
      <w:tr w:rsidR="0013641E" w14:paraId="6D5D3847" w14:textId="77777777" w:rsidTr="000178CF">
        <w:trPr>
          <w:trHeight w:val="340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09DCD2D8" w14:textId="77777777" w:rsidR="0013641E" w:rsidRDefault="0013641E" w:rsidP="000178CF">
            <w:r>
              <w:rPr>
                <w:b/>
              </w:rPr>
              <w:t>specifikace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7915220" w14:textId="77777777" w:rsidR="0013641E" w:rsidRDefault="0013641E" w:rsidP="000178CF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1D089588" w14:textId="77777777" w:rsidR="0013641E" w:rsidRDefault="0013641E" w:rsidP="000178CF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13641E" w14:paraId="6B36F1F8" w14:textId="77777777" w:rsidTr="000178CF">
        <w:trPr>
          <w:trHeight w:val="340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2C44ECA3" w14:textId="77777777" w:rsidR="0013641E" w:rsidRPr="000D2014" w:rsidRDefault="0013641E" w:rsidP="000178C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13641E" w14:paraId="253B8C63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9F3F" w14:textId="77777777" w:rsidR="0013641E" w:rsidRPr="00334DEE" w:rsidRDefault="0013641E" w:rsidP="000178CF">
            <w:pPr>
              <w:rPr>
                <w:rFonts w:cs="Arial"/>
                <w:b/>
                <w:bCs/>
                <w:szCs w:val="20"/>
              </w:rPr>
            </w:pPr>
            <w:r w:rsidRPr="00334DEE">
              <w:rPr>
                <w:rFonts w:cs="Arial"/>
                <w:b/>
                <w:bCs/>
                <w:szCs w:val="20"/>
              </w:rPr>
              <w:t xml:space="preserve">Ultrazvukový přístroj přenosný (notebookového typu) s pojízdným stolkem pro provoz na </w:t>
            </w:r>
            <w:r>
              <w:rPr>
                <w:rFonts w:cs="Arial"/>
                <w:b/>
                <w:bCs/>
                <w:szCs w:val="20"/>
              </w:rPr>
              <w:t xml:space="preserve">UP, </w:t>
            </w:r>
            <w:r w:rsidRPr="00334DEE">
              <w:rPr>
                <w:rFonts w:cs="Arial"/>
                <w:b/>
                <w:bCs/>
                <w:szCs w:val="20"/>
              </w:rPr>
              <w:t>lůžkových odděleních, JIP a ARO.</w:t>
            </w:r>
          </w:p>
          <w:p w14:paraId="7802F9F1" w14:textId="77777777" w:rsidR="0013641E" w:rsidRPr="00CD49CF" w:rsidRDefault="0013641E" w:rsidP="000178CF">
            <w:pPr>
              <w:rPr>
                <w:color w:val="FF0000"/>
              </w:rPr>
            </w:pPr>
          </w:p>
        </w:tc>
      </w:tr>
      <w:tr w:rsidR="0013641E" w14:paraId="3296DA72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88572ED" w14:textId="77777777" w:rsidR="0013641E" w:rsidRPr="001027CB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</w:t>
            </w:r>
          </w:p>
        </w:tc>
      </w:tr>
      <w:tr w:rsidR="0013641E" w14:paraId="79A7862E" w14:textId="77777777" w:rsidTr="000178CF">
        <w:trPr>
          <w:trHeight w:val="502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71410" w14:textId="77777777" w:rsidR="0013641E" w:rsidRDefault="0013641E" w:rsidP="000178CF">
            <w:r w:rsidRPr="009E3097">
              <w:t>Plně digitální přístroj s výlučně digitálním formátováním UZ svazku.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9A30C" w14:textId="77777777" w:rsidR="0013641E" w:rsidRDefault="0013641E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D927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10087E2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38AD3" w14:textId="77777777" w:rsidR="0013641E" w:rsidRDefault="0013641E" w:rsidP="000178CF">
            <w:pPr>
              <w:jc w:val="both"/>
            </w:pPr>
            <w:r w:rsidRPr="009E3097">
              <w:t xml:space="preserve">Přístroj na </w:t>
            </w:r>
            <w:r>
              <w:t>pojízdném vozíku šíře max. 60 cm</w:t>
            </w:r>
            <w:r w:rsidRPr="009E3097">
              <w:t xml:space="preserve">, </w:t>
            </w:r>
            <w:r>
              <w:t xml:space="preserve">výškově stavitelný, </w:t>
            </w:r>
            <w:r w:rsidRPr="009E3097">
              <w:t xml:space="preserve">lehce manévrovatelný, s možností blokace </w:t>
            </w:r>
            <w:r>
              <w:t>a</w:t>
            </w:r>
            <w:r w:rsidRPr="009E3097">
              <w:t xml:space="preserve"> fixace kol ve směru</w:t>
            </w:r>
            <w:r>
              <w:t>, vhodný pro převoz přístroje i po nerovnostech (prahy, výtah, apod.).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17ABA" w14:textId="77777777" w:rsidR="0013641E" w:rsidRPr="002E2597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DDC47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67193D0F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CDA17" w14:textId="77777777" w:rsidR="0013641E" w:rsidRPr="006C4893" w:rsidRDefault="0013641E" w:rsidP="000178CF">
            <w:pPr>
              <w:jc w:val="both"/>
            </w:pPr>
            <w:r>
              <w:t>Váha samostatného přenosného přístroje s baterií max. 8kg v rámci požadavku přenositelnosti přístroje.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76D1D" w14:textId="77777777" w:rsidR="0013641E" w:rsidRPr="002E2597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1B352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0735D7E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85458" w14:textId="77777777" w:rsidR="0013641E" w:rsidRDefault="0013641E" w:rsidP="000178CF">
            <w:pPr>
              <w:jc w:val="both"/>
            </w:pPr>
            <w:r>
              <w:t>Váha přístroje včetně vozíku max. 60 kg v rámci požadavku na snadnou mobilitu a jednoduchý transport po pracovištích.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8A363" w14:textId="77777777" w:rsidR="0013641E" w:rsidRPr="007C379F" w:rsidRDefault="0013641E" w:rsidP="000178CF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0EAA0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12993A3E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8F30A" w14:textId="77777777" w:rsidR="0013641E" w:rsidRPr="00DA7C29" w:rsidRDefault="0013641E" w:rsidP="000178CF">
            <w:r>
              <w:t>Přístroj napájený 230V / 50Hz, bezpečnostní izolační transformátor.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0A7F6" w14:textId="77777777" w:rsidR="0013641E" w:rsidRPr="000D2014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886B2" w14:textId="77777777" w:rsidR="0013641E" w:rsidRDefault="0013641E" w:rsidP="000178CF">
            <w:pPr>
              <w:rPr>
                <w:b/>
                <w:bCs/>
              </w:rPr>
            </w:pPr>
          </w:p>
          <w:p w14:paraId="3B143DF2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78A23AA4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C2163" w14:textId="77777777" w:rsidR="0013641E" w:rsidRDefault="0013641E" w:rsidP="000178CF">
            <w:r>
              <w:t>Přístroj s i</w:t>
            </w:r>
            <w:r w:rsidRPr="008A198D">
              <w:t>ntegrovan</w:t>
            </w:r>
            <w:r>
              <w:t>ou</w:t>
            </w:r>
            <w:r w:rsidRPr="008A198D">
              <w:t xml:space="preserve"> bateri</w:t>
            </w:r>
            <w:r>
              <w:t>í</w:t>
            </w:r>
            <w:r w:rsidRPr="008A198D">
              <w:t xml:space="preserve"> zajišťující provoz přístroje po dobu min. </w:t>
            </w:r>
            <w:r>
              <w:t>45</w:t>
            </w:r>
            <w:r w:rsidRPr="008A198D">
              <w:t xml:space="preserve"> min.</w:t>
            </w:r>
            <w:r>
              <w:t xml:space="preserve"> bez připojení k napájení ze sítě.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983AB" w14:textId="77777777" w:rsidR="0013641E" w:rsidRPr="007C379F" w:rsidRDefault="0013641E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D1382" w14:textId="77777777" w:rsidR="0013641E" w:rsidRDefault="0013641E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13641E" w14:paraId="75E8B475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08C4F" w14:textId="77777777" w:rsidR="0013641E" w:rsidRDefault="0013641E" w:rsidP="000178CF">
            <w:r>
              <w:t>D</w:t>
            </w:r>
            <w:r w:rsidRPr="009E3097">
              <w:t xml:space="preserve">igitální displej s úhlopříčkou min. </w:t>
            </w:r>
            <w:r>
              <w:t>15</w:t>
            </w:r>
            <w:r w:rsidRPr="009E3097">
              <w:t>“</w:t>
            </w:r>
            <w:r>
              <w:t>, rozlišení min. 1400x1050</w:t>
            </w:r>
            <w:r w:rsidRPr="009E3097"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36760" w14:textId="77777777" w:rsidR="0013641E" w:rsidRPr="007C379F" w:rsidRDefault="0013641E" w:rsidP="000178CF">
            <w:pPr>
              <w:jc w:val="center"/>
            </w:pPr>
            <w:r w:rsidRPr="00BA52CA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9BF3" w14:textId="77777777" w:rsidR="0013641E" w:rsidRDefault="0013641E" w:rsidP="000178CF">
            <w:pPr>
              <w:rPr>
                <w:b/>
                <w:bCs/>
              </w:rPr>
            </w:pPr>
            <w:r w:rsidRPr="00CD1911">
              <w:rPr>
                <w:color w:val="FF0000"/>
              </w:rPr>
              <w:t>(doplní dodavatel)</w:t>
            </w:r>
          </w:p>
        </w:tc>
      </w:tr>
      <w:tr w:rsidR="0013641E" w14:paraId="2D05252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5FDE04" w14:textId="77777777" w:rsidR="0013641E" w:rsidRDefault="0013641E" w:rsidP="000178CF">
            <w:r>
              <w:lastRenderedPageBreak/>
              <w:t>Ovládací panel s podsvícením.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D546DA" w14:textId="77777777" w:rsidR="0013641E" w:rsidRPr="000D2014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0BD55D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35D5117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F373D" w14:textId="77777777" w:rsidR="0013641E" w:rsidRPr="006C4893" w:rsidRDefault="0013641E" w:rsidP="000178CF">
            <w:pPr>
              <w:tabs>
                <w:tab w:val="left" w:pos="1065"/>
              </w:tabs>
            </w:pPr>
            <w:r w:rsidRPr="009E3097">
              <w:t>Komplexní programové vybavení umožňující komfortní obsluhu, zahrnující rozsáhlé možnosti klinických aplikací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6F27A" w14:textId="77777777" w:rsidR="0013641E" w:rsidRPr="00241E4F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31EC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63513361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BB6E8" w14:textId="77777777" w:rsidR="0013641E" w:rsidRPr="006C4893" w:rsidRDefault="0013641E" w:rsidP="000178CF">
            <w:pPr>
              <w:tabs>
                <w:tab w:val="left" w:pos="1065"/>
              </w:tabs>
            </w:pPr>
            <w:r w:rsidRPr="009E3097">
              <w:t xml:space="preserve">Minimálně </w:t>
            </w:r>
            <w:r>
              <w:t>3</w:t>
            </w:r>
            <w:r w:rsidRPr="009E3097">
              <w:t xml:space="preserve"> aktivní konektory pro současné připojení ultrazvukových sond</w:t>
            </w:r>
            <w:r>
              <w:t xml:space="preserve"> včetně TEE sondy na přístroji nebo vozíku.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4B05B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773D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1273BF0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F05F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Přepínání mezi připojenými sondami pomocí ovládacích prvků přístroje.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E4814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D965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72414F9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42DA8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Minimálně 4 držáky hlavic ultrazvukových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8761F" w14:textId="77777777" w:rsidR="0013641E" w:rsidRPr="007C379F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87945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5AB148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63F1F" w14:textId="77777777" w:rsidR="0013641E" w:rsidRPr="006C4893" w:rsidRDefault="0013641E" w:rsidP="000178CF">
            <w:pPr>
              <w:tabs>
                <w:tab w:val="left" w:pos="1065"/>
              </w:tabs>
            </w:pPr>
            <w:r>
              <w:t>Nastavení TGC pomocí mechanických prvků na ovládacím panelu.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0732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B3A2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3D36E9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A414" w14:textId="77777777" w:rsidR="0013641E" w:rsidRPr="006C4893" w:rsidRDefault="0013641E" w:rsidP="000178CF">
            <w:pPr>
              <w:tabs>
                <w:tab w:val="left" w:pos="1065"/>
              </w:tabs>
            </w:pPr>
            <w:r w:rsidRPr="001E5340">
              <w:t>Přístroj podporuje matrixové sondy (piezoelektrické elementy uspořádané v několika řadách).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97FD6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A1639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F35896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731B6" w14:textId="77777777" w:rsidR="0013641E" w:rsidRPr="006C4893" w:rsidRDefault="0013641E" w:rsidP="000178CF">
            <w:pPr>
              <w:tabs>
                <w:tab w:val="left" w:pos="1065"/>
              </w:tabs>
            </w:pPr>
            <w:r w:rsidRPr="001E5340">
              <w:t xml:space="preserve">Přístroj podporuje sondy typu Single </w:t>
            </w:r>
            <w:proofErr w:type="spellStart"/>
            <w:r>
              <w:t>C</w:t>
            </w:r>
            <w:r w:rsidRPr="001E5340">
              <w:t>rystal</w:t>
            </w:r>
            <w:proofErr w:type="spellEnd"/>
            <w:r w:rsidRPr="001E5340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AE131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DF8FB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883ADA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148C" w14:textId="77777777" w:rsidR="0013641E" w:rsidRPr="006C4893" w:rsidRDefault="0013641E" w:rsidP="000178CF">
            <w:pPr>
              <w:tabs>
                <w:tab w:val="left" w:pos="1065"/>
              </w:tabs>
            </w:pPr>
            <w:proofErr w:type="spellStart"/>
            <w:r>
              <w:t>Bezpinová</w:t>
            </w:r>
            <w:proofErr w:type="spellEnd"/>
            <w:r>
              <w:t xml:space="preserve"> technologie konektorů sond.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240DC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1775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22C0776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E5AC" w14:textId="77777777" w:rsidR="0013641E" w:rsidRDefault="0013641E" w:rsidP="000178CF">
            <w:pPr>
              <w:tabs>
                <w:tab w:val="left" w:pos="1065"/>
              </w:tabs>
            </w:pPr>
            <w:r>
              <w:t>Možnost nastavení hloubky vyšetření min. 1–30 cm.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9BBD2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733F1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8677D1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4007" w14:textId="77777777" w:rsidR="0013641E" w:rsidRDefault="0013641E" w:rsidP="000178CF">
            <w:pPr>
              <w:tabs>
                <w:tab w:val="left" w:pos="1065"/>
              </w:tabs>
            </w:pPr>
            <w:r>
              <w:t>Modul EKG s kabelem.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258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0B0B3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09013B8B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536F927" w14:textId="77777777" w:rsidR="0013641E" w:rsidRPr="00745A75" w:rsidRDefault="0013641E" w:rsidP="000178CF">
            <w:pPr>
              <w:jc w:val="center"/>
              <w:rPr>
                <w:b/>
                <w:bCs/>
                <w:color w:val="F4B083" w:themeColor="accent2" w:themeTint="99"/>
                <w:u w:val="single"/>
              </w:rPr>
            </w:pPr>
            <w:r>
              <w:rPr>
                <w:b/>
                <w:bCs/>
                <w:u w:val="single"/>
              </w:rPr>
              <w:t>Zobrazovací režimy a software</w:t>
            </w:r>
          </w:p>
        </w:tc>
      </w:tr>
      <w:tr w:rsidR="0013641E" w14:paraId="1A5D7897" w14:textId="77777777" w:rsidTr="000178CF">
        <w:trPr>
          <w:trHeight w:val="567"/>
        </w:trPr>
        <w:tc>
          <w:tcPr>
            <w:tcW w:w="594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55E5F7" w14:textId="77777777" w:rsidR="0013641E" w:rsidRDefault="0013641E" w:rsidP="000178CF">
            <w:r w:rsidRPr="00047B5A">
              <w:t xml:space="preserve">Maximální možná kvalita zobrazení, </w:t>
            </w:r>
            <w:r>
              <w:t>bez nutnosti</w:t>
            </w:r>
            <w:r w:rsidRPr="00047B5A">
              <w:t xml:space="preserve"> dodatečné</w:t>
            </w:r>
            <w:r>
              <w:t>ho dok</w:t>
            </w:r>
            <w:r w:rsidRPr="00047B5A">
              <w:t>up</w:t>
            </w:r>
            <w:r>
              <w:t>ová</w:t>
            </w:r>
            <w:r w:rsidRPr="00047B5A">
              <w:t>ní softwarového zlepšení kvality zobrazení</w:t>
            </w:r>
            <w:r>
              <w:t>.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D63FD7C" w14:textId="77777777" w:rsidR="0013641E" w:rsidRPr="00241E4F" w:rsidRDefault="0013641E" w:rsidP="000178CF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0006633" w14:textId="77777777" w:rsidR="0013641E" w:rsidRDefault="0013641E" w:rsidP="000178CF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7F0FA00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E5F7" w14:textId="77777777" w:rsidR="0013641E" w:rsidRDefault="0013641E" w:rsidP="000178CF">
            <w:r w:rsidRPr="00113569">
              <w:t>SW pro kardiologické (včetně TEE), vaskulární, abdominální vyšetřování, vyšetřování měkkých částí, nervů, protokolů FAST, FATE včetně měření a kalkulací.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DF58A" w14:textId="77777777" w:rsidR="0013641E" w:rsidRPr="007C379F" w:rsidRDefault="0013641E" w:rsidP="000178CF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1B3E8" w14:textId="77777777" w:rsidR="0013641E" w:rsidRPr="00BB7702" w:rsidRDefault="0013641E" w:rsidP="000178CF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13641E" w14:paraId="5CBD34B2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AF0BB" w14:textId="77777777" w:rsidR="0013641E" w:rsidRDefault="0013641E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M mód s možností úhlově nezávislého nastavení kurzoru v reálném čase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1F4CD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91F29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13641E" w14:paraId="30773AF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B7178" w14:textId="77777777" w:rsidR="0013641E" w:rsidRDefault="0013641E" w:rsidP="000178CF">
            <w:pPr>
              <w:rPr>
                <w:rFonts w:cs="Arial"/>
              </w:rPr>
            </w:pPr>
            <w:r w:rsidRPr="005056AA">
              <w:rPr>
                <w:rFonts w:cs="Arial"/>
                <w:szCs w:val="20"/>
              </w:rPr>
              <w:t>2D zobrazení, harmonické zobrazení (THI) na všech sondách</w:t>
            </w:r>
            <w:r w:rsidRPr="00F21CF8"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CFC83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FE0FE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7FBF8AD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6654" w14:textId="77777777" w:rsidR="0013641E" w:rsidRPr="00644FE2" w:rsidRDefault="0013641E" w:rsidP="000178CF">
            <w:pPr>
              <w:tabs>
                <w:tab w:val="left" w:pos="1320"/>
              </w:tabs>
              <w:jc w:val="both"/>
              <w:rPr>
                <w:rFonts w:cs="Arial"/>
              </w:rPr>
            </w:pPr>
            <w:r w:rsidRPr="00F21CF8">
              <w:t xml:space="preserve">PW – pulzní </w:t>
            </w:r>
            <w:proofErr w:type="spellStart"/>
            <w:r w:rsidRPr="00F21CF8">
              <w:t>doppler</w:t>
            </w:r>
            <w:proofErr w:type="spellEnd"/>
            <w:r w:rsidRPr="00F21CF8">
              <w:t xml:space="preserve"> včetně HPRF, </w:t>
            </w:r>
            <w:r w:rsidRPr="005056AA">
              <w:rPr>
                <w:rFonts w:cs="Arial"/>
                <w:szCs w:val="20"/>
              </w:rPr>
              <w:t>možnost automatického nastavení úhlové korekce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98BB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80D35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1D63656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E12C0" w14:textId="77777777" w:rsidR="0013641E" w:rsidRDefault="0013641E" w:rsidP="000178CF">
            <w:pPr>
              <w:rPr>
                <w:rFonts w:cs="Arial"/>
              </w:rPr>
            </w:pPr>
            <w:r>
              <w:t xml:space="preserve">CW – kontinuální </w:t>
            </w:r>
            <w:proofErr w:type="spellStart"/>
            <w:r>
              <w:t>doppler</w:t>
            </w:r>
            <w:proofErr w:type="spellEnd"/>
            <w:r>
              <w:t xml:space="preserve"> na všech kardiologických sondách.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235E0" w14:textId="77777777" w:rsidR="0013641E" w:rsidRPr="00C4354B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C265" w14:textId="77777777" w:rsidR="0013641E" w:rsidRPr="00925E92" w:rsidRDefault="0013641E" w:rsidP="000178CF">
            <w:pPr>
              <w:jc w:val="center"/>
              <w:rPr>
                <w:color w:val="FF0000"/>
              </w:rPr>
            </w:pPr>
            <w:r w:rsidRPr="00E059EA">
              <w:rPr>
                <w:color w:val="FF0000"/>
              </w:rPr>
              <w:t>(doplní dodavatel)</w:t>
            </w:r>
          </w:p>
        </w:tc>
      </w:tr>
      <w:tr w:rsidR="0013641E" w14:paraId="0A58243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4CEB3" w14:textId="77777777" w:rsidR="0013641E" w:rsidRDefault="0013641E" w:rsidP="000178CF">
            <w:pPr>
              <w:rPr>
                <w:rFonts w:cs="Arial"/>
              </w:rPr>
            </w:pPr>
            <w:r w:rsidRPr="00F21CF8">
              <w:t>CFM – barevné dopplerovské zobrazení</w:t>
            </w:r>
            <w:r>
              <w:t xml:space="preserve"> na všech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A4CB1" w14:textId="77777777" w:rsidR="0013641E" w:rsidRPr="00670F14" w:rsidRDefault="0013641E" w:rsidP="000178CF">
            <w:pPr>
              <w:jc w:val="center"/>
            </w:pPr>
            <w:r w:rsidRPr="00670F14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0DD3" w14:textId="77777777" w:rsidR="0013641E" w:rsidRPr="00E059EA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84A0C3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2B755" w14:textId="77777777" w:rsidR="0013641E" w:rsidRPr="001F322B" w:rsidRDefault="0013641E" w:rsidP="000178CF">
            <w:pPr>
              <w:rPr>
                <w:bCs/>
              </w:rPr>
            </w:pPr>
            <w:r w:rsidRPr="00F21CF8">
              <w:t xml:space="preserve">Barevné širokopásmové dopplerovské zobrazení krevního průtoku </w:t>
            </w:r>
            <w:r>
              <w:t>na všech kardiologických sondách</w:t>
            </w:r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03828" w14:textId="77777777" w:rsidR="0013641E" w:rsidRDefault="0013641E" w:rsidP="000178CF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72F2C" w14:textId="77777777" w:rsidR="0013641E" w:rsidRDefault="0013641E" w:rsidP="000178CF">
            <w:pPr>
              <w:jc w:val="center"/>
              <w:rPr>
                <w:color w:val="FF0000"/>
              </w:rPr>
            </w:pPr>
          </w:p>
          <w:p w14:paraId="37C98041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1A82EF3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C36236" w14:textId="77777777" w:rsidR="0013641E" w:rsidRDefault="0013641E" w:rsidP="000178CF">
            <w:pPr>
              <w:jc w:val="both"/>
            </w:pPr>
            <w:r>
              <w:lastRenderedPageBreak/>
              <w:t xml:space="preserve">Tkáňový </w:t>
            </w:r>
            <w:proofErr w:type="spellStart"/>
            <w:r>
              <w:t>doppler</w:t>
            </w:r>
            <w:proofErr w:type="spellEnd"/>
            <w:r>
              <w:t xml:space="preserve"> PW a barevný tkáňový </w:t>
            </w:r>
            <w:proofErr w:type="spellStart"/>
            <w:r>
              <w:t>doppler</w:t>
            </w:r>
            <w:proofErr w:type="spellEnd"/>
            <w:r>
              <w:t xml:space="preserve"> s možností rozšíření o kvantifikaci </w:t>
            </w:r>
            <w:proofErr w:type="spellStart"/>
            <w:r>
              <w:t>strain</w:t>
            </w:r>
            <w:proofErr w:type="spellEnd"/>
            <w:r>
              <w:t xml:space="preserve">, </w:t>
            </w:r>
            <w:proofErr w:type="spellStart"/>
            <w:r>
              <w:t>strain</w:t>
            </w:r>
            <w:proofErr w:type="spellEnd"/>
            <w:r>
              <w:t xml:space="preserve"> </w:t>
            </w:r>
            <w:proofErr w:type="spellStart"/>
            <w:r>
              <w:t>rate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B8F5A" w14:textId="77777777" w:rsidR="0013641E" w:rsidRDefault="0013641E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5273" w14:textId="77777777" w:rsidR="0013641E" w:rsidRDefault="0013641E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3641E" w14:paraId="65E0BDA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F673F" w14:textId="77777777" w:rsidR="0013641E" w:rsidRPr="00583027" w:rsidRDefault="0013641E" w:rsidP="000178CF">
            <w:pPr>
              <w:jc w:val="both"/>
            </w:pPr>
            <w:r w:rsidRPr="00F21CF8">
              <w:t xml:space="preserve">TDI – tkáňový </w:t>
            </w:r>
            <w:proofErr w:type="spellStart"/>
            <w:r w:rsidRPr="00F21CF8">
              <w:t>doppler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8AF0F" w14:textId="77777777" w:rsidR="0013641E" w:rsidRDefault="0013641E" w:rsidP="000178CF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09DC0" w14:textId="77777777" w:rsidR="0013641E" w:rsidRDefault="0013641E" w:rsidP="000178CF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13641E" w14:paraId="7D84D97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8362F" w14:textId="77777777" w:rsidR="0013641E" w:rsidRDefault="0013641E" w:rsidP="000178CF">
            <w:pPr>
              <w:jc w:val="both"/>
            </w:pPr>
            <w:r w:rsidRPr="00F21CF8">
              <w:t xml:space="preserve">Rychlé duplexní </w:t>
            </w:r>
            <w:r>
              <w:t>(</w:t>
            </w:r>
            <w:r w:rsidRPr="00F21CF8">
              <w:t xml:space="preserve">2D a 2D + CFM </w:t>
            </w:r>
            <w:r>
              <w:t xml:space="preserve">) </w:t>
            </w:r>
            <w:r w:rsidRPr="00F21CF8">
              <w:t>i triplexní</w:t>
            </w:r>
            <w:r>
              <w:t xml:space="preserve"> </w:t>
            </w:r>
            <w:r w:rsidRPr="00F21CF8">
              <w:t>zobrazení v reálném čase na všech elektronických sondách.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3A1B5" w14:textId="77777777" w:rsidR="0013641E" w:rsidRPr="00754A98" w:rsidRDefault="0013641E" w:rsidP="000178CF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F87AC" w14:textId="77777777" w:rsidR="0013641E" w:rsidRPr="002B01B0" w:rsidRDefault="0013641E" w:rsidP="000178CF">
            <w:pPr>
              <w:jc w:val="center"/>
              <w:rPr>
                <w:color w:val="FF0000"/>
              </w:rPr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13641E" w14:paraId="3B0E67BA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8113B" w14:textId="77777777" w:rsidR="0013641E" w:rsidRPr="007E6468" w:rsidRDefault="0013641E" w:rsidP="000178CF">
            <w:pPr>
              <w:jc w:val="both"/>
              <w:rPr>
                <w:color w:val="000000"/>
              </w:rPr>
            </w:pPr>
            <w:r>
              <w:rPr>
                <w:rFonts w:cs="Arial"/>
                <w:szCs w:val="20"/>
              </w:rPr>
              <w:t>A</w:t>
            </w:r>
            <w:r w:rsidRPr="00F641FB">
              <w:rPr>
                <w:rFonts w:cs="Arial"/>
                <w:szCs w:val="20"/>
              </w:rPr>
              <w:t xml:space="preserve">utomatické trasování dopplerovských křivek včetně automatického vyhodnocení parametrů PI, RI, </w:t>
            </w:r>
            <w:r>
              <w:rPr>
                <w:rFonts w:cs="Arial"/>
                <w:szCs w:val="20"/>
              </w:rPr>
              <w:t>S, D, S/D</w:t>
            </w:r>
            <w:r w:rsidRPr="00F641FB">
              <w:rPr>
                <w:rFonts w:cs="Arial"/>
                <w:szCs w:val="20"/>
              </w:rPr>
              <w:t>, apod.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04A3" w14:textId="77777777" w:rsidR="0013641E" w:rsidRDefault="0013641E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0B2F6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19F72F1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14AD" w14:textId="77777777" w:rsidR="0013641E" w:rsidRPr="007E6468" w:rsidRDefault="0013641E" w:rsidP="000178CF">
            <w:pPr>
              <w:jc w:val="both"/>
              <w:rPr>
                <w:color w:val="000000"/>
              </w:rPr>
            </w:pPr>
            <w:r w:rsidRPr="00376795">
              <w:rPr>
                <w:rFonts w:cs="Arial"/>
                <w:szCs w:val="20"/>
              </w:rPr>
              <w:t>Zobrazení</w:t>
            </w:r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nedopplerovských</w:t>
            </w:r>
            <w:proofErr w:type="spellEnd"/>
            <w:r w:rsidRPr="00C54CAF">
              <w:rPr>
                <w:rFonts w:cs="Arial"/>
                <w:szCs w:val="20"/>
              </w:rPr>
              <w:t xml:space="preserve"> deformačních parametrů myokardu použitím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 xml:space="preserve">metody </w:t>
            </w:r>
            <w:proofErr w:type="spellStart"/>
            <w:r w:rsidRPr="00C54CAF">
              <w:rPr>
                <w:rFonts w:cs="Arial"/>
                <w:szCs w:val="20"/>
              </w:rPr>
              <w:t>speckle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tracking</w:t>
            </w:r>
            <w:proofErr w:type="spellEnd"/>
            <w:r w:rsidRPr="00C54CAF">
              <w:rPr>
                <w:rFonts w:cs="Arial"/>
                <w:szCs w:val="20"/>
              </w:rPr>
              <w:t>, zobrazeni dopplerovských deformačních parametrů</w:t>
            </w:r>
            <w:r>
              <w:rPr>
                <w:rFonts w:cs="Arial"/>
                <w:szCs w:val="20"/>
              </w:rPr>
              <w:t xml:space="preserve"> </w:t>
            </w:r>
            <w:r w:rsidRPr="00C54CAF">
              <w:rPr>
                <w:rFonts w:cs="Arial"/>
                <w:szCs w:val="20"/>
              </w:rPr>
              <w:t>myokardu (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>/</w:t>
            </w:r>
            <w:proofErr w:type="spellStart"/>
            <w:r w:rsidRPr="00C54CAF">
              <w:rPr>
                <w:rFonts w:cs="Arial"/>
                <w:szCs w:val="20"/>
              </w:rPr>
              <w:t>strain</w:t>
            </w:r>
            <w:proofErr w:type="spellEnd"/>
            <w:r w:rsidRPr="00C54CAF">
              <w:rPr>
                <w:rFonts w:cs="Arial"/>
                <w:szCs w:val="20"/>
              </w:rPr>
              <w:t xml:space="preserve"> </w:t>
            </w:r>
            <w:proofErr w:type="spellStart"/>
            <w:r w:rsidRPr="00C54CAF">
              <w:rPr>
                <w:rFonts w:cs="Arial"/>
                <w:szCs w:val="20"/>
              </w:rPr>
              <w:t>rate</w:t>
            </w:r>
            <w:proofErr w:type="spellEnd"/>
            <w:r w:rsidRPr="00C54CAF">
              <w:rPr>
                <w:rFonts w:cs="Arial"/>
                <w:szCs w:val="20"/>
              </w:rPr>
              <w:t>)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FCF9" w14:textId="77777777" w:rsidR="0013641E" w:rsidRDefault="0013641E" w:rsidP="000178CF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CB46" w14:textId="77777777" w:rsidR="0013641E" w:rsidRDefault="0013641E" w:rsidP="000178CF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13641E" w14:paraId="38B25793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59C15" w14:textId="77777777" w:rsidR="0013641E" w:rsidRPr="00EA20EE" w:rsidRDefault="0013641E" w:rsidP="000178CF">
            <w:pPr>
              <w:jc w:val="both"/>
              <w:rPr>
                <w:lang w:val="en-US"/>
              </w:rPr>
            </w:pPr>
            <w:r>
              <w:rPr>
                <w:rFonts w:cs="Arial"/>
                <w:szCs w:val="20"/>
              </w:rPr>
              <w:t xml:space="preserve">Ukládání smyček a jejich </w:t>
            </w:r>
            <w:proofErr w:type="spellStart"/>
            <w:r>
              <w:rPr>
                <w:rFonts w:cs="Arial"/>
                <w:szCs w:val="20"/>
              </w:rPr>
              <w:t>postprocessing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D1A39A" w14:textId="77777777" w:rsidR="0013641E" w:rsidRPr="00EA20EE" w:rsidRDefault="0013641E" w:rsidP="000178CF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E19D9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13641E" w14:paraId="6C7376B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D66FA8" w14:textId="77777777" w:rsidR="0013641E" w:rsidRPr="00EA20EE" w:rsidRDefault="0013641E" w:rsidP="000178CF">
            <w:pPr>
              <w:jc w:val="both"/>
              <w:rPr>
                <w:lang w:val="en-US"/>
              </w:rPr>
            </w:pPr>
            <w:r w:rsidRPr="00F21CF8">
              <w:t>Automatická optimalizace parametrů pro různé typy tkání a podmínek vyšetřovaného objektu v 2D zobrazení</w:t>
            </w:r>
            <w:r>
              <w:t xml:space="preserve"> a </w:t>
            </w:r>
            <w:r w:rsidRPr="00F21CF8">
              <w:t>dopplerovských parametrů.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63DEC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261EB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70DC6F4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F5953" w14:textId="23CE9D3E" w:rsidR="0013641E" w:rsidRPr="00583027" w:rsidRDefault="0013641E" w:rsidP="000178CF">
            <w:pPr>
              <w:jc w:val="both"/>
            </w:pPr>
            <w:r>
              <w:t xml:space="preserve">Zobrazení redukující </w:t>
            </w:r>
            <w:r w:rsidRPr="00F21CF8">
              <w:t>ultrazvukov</w:t>
            </w:r>
            <w:r>
              <w:t>é</w:t>
            </w:r>
            <w:r w:rsidRPr="00F21CF8">
              <w:t xml:space="preserve"> </w:t>
            </w:r>
            <w:proofErr w:type="spellStart"/>
            <w:r w:rsidRPr="00F21CF8">
              <w:t>spe</w:t>
            </w:r>
            <w:r>
              <w:t>c</w:t>
            </w:r>
            <w:r w:rsidRPr="00F21CF8">
              <w:t>l</w:t>
            </w:r>
            <w:r>
              <w:t>e</w:t>
            </w:r>
            <w:proofErr w:type="spellEnd"/>
            <w:r w:rsidRPr="00F21CF8"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29A33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503A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5388502C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6B996" w14:textId="77777777" w:rsidR="0013641E" w:rsidRDefault="0013641E" w:rsidP="000178CF">
            <w:pPr>
              <w:jc w:val="both"/>
            </w:pPr>
            <w:r w:rsidRPr="00F21CF8">
              <w:t>Možnost měření v živém i zmra</w:t>
            </w:r>
            <w:r>
              <w:t>z</w:t>
            </w:r>
            <w:r w:rsidRPr="00F21CF8">
              <w:t>eném obraze.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A84D6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6DB51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3EAAE34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88619" w14:textId="77777777" w:rsidR="0013641E" w:rsidRPr="00F21CF8" w:rsidRDefault="0013641E" w:rsidP="000178CF">
            <w:pPr>
              <w:jc w:val="both"/>
            </w:pPr>
            <w:r>
              <w:t>Multioborové</w:t>
            </w:r>
            <w:r w:rsidRPr="00F21CF8">
              <w:t xml:space="preserve"> programové vybavení pro měření a výpočty užívané v sonografii a radiologii (délka, plocha, objem, úhel</w:t>
            </w:r>
            <w:r>
              <w:t>, rychlost</w:t>
            </w:r>
            <w:r w:rsidRPr="00F21CF8">
              <w:t>) s možností definování vlastních výpočetních postupů.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D3457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BD7B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29708EF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E4BED" w14:textId="77777777" w:rsidR="0013641E" w:rsidRPr="00F21CF8" w:rsidRDefault="0013641E" w:rsidP="000178CF">
            <w:pPr>
              <w:jc w:val="both"/>
            </w:pPr>
            <w:r w:rsidRPr="00F21CF8">
              <w:t xml:space="preserve">Zvětšování a zmenšování </w:t>
            </w:r>
            <w:r>
              <w:t xml:space="preserve">v živém i zmrazeném </w:t>
            </w:r>
            <w:r w:rsidRPr="00F21CF8">
              <w:t>zobrazovací</w:t>
            </w:r>
            <w:r>
              <w:t xml:space="preserve">m </w:t>
            </w:r>
            <w:r w:rsidRPr="00F21CF8">
              <w:t>pol</w:t>
            </w:r>
            <w:r>
              <w:t>i, možnost kontinuálního posunu zvětšeného obrazu.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385DC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31CB2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000842" w14:paraId="6E6A288B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A4DD6" w14:textId="02CBC49D" w:rsidR="00000842" w:rsidRPr="00F21CF8" w:rsidRDefault="00000842" w:rsidP="00000842">
            <w:pPr>
              <w:jc w:val="both"/>
            </w:pPr>
            <w:r>
              <w:t>Možnost doplnění systému o sondu TEE a o SW pro 3D/4D TEE echokardiografii.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8F7FE" w14:textId="77777777" w:rsidR="00000842" w:rsidRPr="00E51292" w:rsidRDefault="00000842" w:rsidP="00000842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E784E" w14:textId="77777777" w:rsidR="00000842" w:rsidRPr="00FC34D5" w:rsidRDefault="00000842" w:rsidP="00000842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6058C3FC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9A23F06" w14:textId="77777777" w:rsidR="0013641E" w:rsidRPr="00193B57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Záznam obrazu, analýza obrazu, dokumentační zařízení</w:t>
            </w:r>
          </w:p>
        </w:tc>
      </w:tr>
      <w:tr w:rsidR="0013641E" w14:paraId="3526E357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38FA9" w14:textId="77777777" w:rsidR="0013641E" w:rsidRPr="003B138A" w:rsidRDefault="0013641E" w:rsidP="000178CF">
            <w:r w:rsidRPr="004F37BA">
              <w:t xml:space="preserve">Interní </w:t>
            </w:r>
            <w:r>
              <w:t xml:space="preserve">paměť </w:t>
            </w:r>
            <w:r w:rsidRPr="004F37BA">
              <w:t xml:space="preserve">o kapacitě minimálně </w:t>
            </w:r>
            <w:r>
              <w:t>500</w:t>
            </w:r>
            <w:r w:rsidRPr="004F37BA">
              <w:t xml:space="preserve"> </w:t>
            </w:r>
            <w:r>
              <w:t>G</w:t>
            </w:r>
            <w:r w:rsidRPr="004F37BA">
              <w:t>B pro uložení dat.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B1C90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395CF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41CD2689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C62D6" w14:textId="77777777" w:rsidR="0013641E" w:rsidRPr="00193B57" w:rsidRDefault="0013641E" w:rsidP="000178CF">
            <w:r w:rsidRPr="004F37BA">
              <w:t>Databáze pacientských a obrazových dat s možností vyhledávání podle jména pacienta, rodného čísla, diagnózy apod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988A9B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A0E22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0A1E2DE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C3D18" w14:textId="77777777" w:rsidR="0013641E" w:rsidRPr="003B138A" w:rsidRDefault="0013641E" w:rsidP="000178CF">
            <w:r w:rsidRPr="004F37BA">
              <w:t xml:space="preserve">Ukládání dat </w:t>
            </w:r>
            <w:r>
              <w:t xml:space="preserve">a export </w:t>
            </w:r>
            <w:r w:rsidRPr="004F37BA">
              <w:t>ve formátu DICOM, dále v různých PC formátech (</w:t>
            </w:r>
            <w:r>
              <w:t xml:space="preserve">např. </w:t>
            </w:r>
            <w:r w:rsidRPr="004F37BA">
              <w:t>AVI, JPEG, BMP, WMA, MPEG4).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0AE10" w14:textId="77777777" w:rsidR="0013641E" w:rsidRPr="0057440D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28ED5" w14:textId="77777777" w:rsidR="0013641E" w:rsidRPr="00EA20EE" w:rsidRDefault="0013641E" w:rsidP="000178CF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32B3552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33342" w14:textId="77777777" w:rsidR="0013641E" w:rsidRDefault="0013641E" w:rsidP="000178CF">
            <w:r>
              <w:t xml:space="preserve">Možnost ukládání a exportu </w:t>
            </w:r>
            <w:r w:rsidRPr="006D6805">
              <w:t>RAW (nativních)</w:t>
            </w:r>
            <w:r>
              <w:t xml:space="preserve"> dat pro jejich následnou úpravu.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243FE" w14:textId="77777777" w:rsidR="0013641E" w:rsidRPr="00E51292" w:rsidRDefault="0013641E" w:rsidP="000178CF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3905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13641E" w14:paraId="53064F08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76974" w14:textId="77777777" w:rsidR="0013641E" w:rsidRDefault="0013641E" w:rsidP="000178CF">
            <w:r w:rsidRPr="004F37BA">
              <w:t>Digitální termotiskárna pro vedení černobílé dokumentace.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55344" w14:textId="77777777" w:rsidR="0013641E" w:rsidRPr="00E51292" w:rsidRDefault="0013641E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84686" w14:textId="77777777" w:rsidR="0013641E" w:rsidRPr="00FC34D5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19C7EBDD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2C345" w14:textId="77777777" w:rsidR="0013641E" w:rsidRDefault="0013641E" w:rsidP="000178CF">
            <w:r>
              <w:t>Integrovaná j</w:t>
            </w:r>
            <w:r w:rsidRPr="004F37BA">
              <w:t>ednotka DVD/CD.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9EDFB" w14:textId="77777777" w:rsidR="0013641E" w:rsidRPr="00EF7FE1" w:rsidRDefault="0013641E" w:rsidP="000178CF">
            <w:pPr>
              <w:jc w:val="center"/>
            </w:pPr>
            <w:r w:rsidRPr="00EF7FE1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B8DB4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2706987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B03CFA" w14:textId="77777777" w:rsidR="0013641E" w:rsidRDefault="0013641E" w:rsidP="000178CF">
            <w:r>
              <w:t>P</w:t>
            </w:r>
            <w:r w:rsidRPr="004F37BA">
              <w:t>ort USB 3.0 pro připojení externích paměťových zařízení.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0056E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3928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7EB74D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3B40B" w14:textId="77777777" w:rsidR="0013641E" w:rsidRDefault="0013641E" w:rsidP="000178CF">
            <w:proofErr w:type="spellStart"/>
            <w:r>
              <w:lastRenderedPageBreak/>
              <w:t>Videovýstup</w:t>
            </w:r>
            <w:proofErr w:type="spellEnd"/>
            <w:r>
              <w:t xml:space="preserve"> </w:t>
            </w:r>
            <w:r w:rsidRPr="004F37BA">
              <w:t>pro napojení externího monitoru.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EE748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B9478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D2DAF40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F481B" w14:textId="77777777" w:rsidR="0013641E" w:rsidRDefault="0013641E" w:rsidP="000178CF">
            <w:r w:rsidRPr="004F37BA">
              <w:t xml:space="preserve">Rozhraní DICOM 3.0 pro komunikaci s PACS </w:t>
            </w:r>
            <w:r>
              <w:t>se všemi běžnými službami (</w:t>
            </w:r>
            <w:proofErr w:type="spellStart"/>
            <w:r>
              <w:t>Storage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Print</w:t>
            </w:r>
            <w:proofErr w:type="spellEnd"/>
            <w:r w:rsidRPr="004F37BA">
              <w:t xml:space="preserve">, </w:t>
            </w:r>
            <w:proofErr w:type="spellStart"/>
            <w:r w:rsidRPr="004F37BA">
              <w:t>Worklist</w:t>
            </w:r>
            <w:proofErr w:type="spellEnd"/>
            <w:r>
              <w:t xml:space="preserve">, </w:t>
            </w:r>
            <w:proofErr w:type="spellStart"/>
            <w:r>
              <w:t>Query</w:t>
            </w:r>
            <w:proofErr w:type="spellEnd"/>
            <w:r>
              <w:t>/</w:t>
            </w:r>
            <w:proofErr w:type="spellStart"/>
            <w:r>
              <w:t>Retrieve</w:t>
            </w:r>
            <w:proofErr w:type="spellEnd"/>
            <w:r w:rsidRPr="004F37BA">
              <w:t xml:space="preserve"> atd.).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E1D63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A0FD1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3A2CDDE5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8FA6D" w14:textId="77777777" w:rsidR="0013641E" w:rsidRDefault="0013641E" w:rsidP="000178CF">
            <w:r>
              <w:t>Připojení do LAN a Wi-Fi.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BE8B7" w14:textId="77777777" w:rsidR="0013641E" w:rsidRPr="00EF7FE1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B620A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43AA793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495FDF" w14:textId="77777777" w:rsidR="0013641E" w:rsidRDefault="0013641E" w:rsidP="000178CF">
            <w:r>
              <w:t>V rámci dodávky</w:t>
            </w:r>
            <w:r w:rsidRPr="00556418">
              <w:t xml:space="preserve"> dokument DICOM </w:t>
            </w:r>
            <w:proofErr w:type="spellStart"/>
            <w:r w:rsidRPr="00556418">
              <w:t>Conformance</w:t>
            </w:r>
            <w:proofErr w:type="spellEnd"/>
            <w:r w:rsidRPr="00556418">
              <w:t xml:space="preserve"> </w:t>
            </w:r>
            <w:proofErr w:type="spellStart"/>
            <w:r w:rsidRPr="00556418">
              <w:t>Statement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FEB5E" w14:textId="77777777" w:rsidR="0013641E" w:rsidRPr="001F7F1D" w:rsidRDefault="0013641E" w:rsidP="000178CF">
            <w:pPr>
              <w:jc w:val="center"/>
            </w:pPr>
            <w:r w:rsidRPr="001F7F1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54A91" w14:textId="77777777" w:rsidR="0013641E" w:rsidRPr="00DF6A71" w:rsidRDefault="0013641E" w:rsidP="000178CF">
            <w:pPr>
              <w:jc w:val="center"/>
              <w:rPr>
                <w:color w:val="FF0000"/>
              </w:rPr>
            </w:pPr>
            <w:r w:rsidRPr="00DF6A71">
              <w:rPr>
                <w:color w:val="FF0000"/>
              </w:rPr>
              <w:t>(doplní dodavatel)</w:t>
            </w:r>
          </w:p>
        </w:tc>
      </w:tr>
      <w:tr w:rsidR="0013641E" w14:paraId="528DF294" w14:textId="77777777" w:rsidTr="000178CF">
        <w:trPr>
          <w:trHeight w:val="567"/>
        </w:trPr>
        <w:tc>
          <w:tcPr>
            <w:tcW w:w="9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7DF8F2F7" w14:textId="77777777" w:rsidR="0013641E" w:rsidRPr="009E646B" w:rsidRDefault="0013641E" w:rsidP="000178CF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Ultrazvukové sondy</w:t>
            </w:r>
          </w:p>
        </w:tc>
      </w:tr>
      <w:tr w:rsidR="00000842" w14:paraId="5C8F30E6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FF38E" w14:textId="29C0BC05" w:rsidR="00000842" w:rsidRDefault="00000842" w:rsidP="00000842">
            <w:r w:rsidRPr="00404740">
              <w:t>Konvexní sonda</w:t>
            </w:r>
            <w:r>
              <w:t xml:space="preserve"> elektronická širokopásmová</w:t>
            </w:r>
            <w:r w:rsidRPr="00404740">
              <w:t xml:space="preserve"> t</w:t>
            </w:r>
            <w:r>
              <w:t xml:space="preserve">ypu Single </w:t>
            </w:r>
            <w:proofErr w:type="spellStart"/>
            <w:r>
              <w:t>Crystal</w:t>
            </w:r>
            <w:proofErr w:type="spellEnd"/>
            <w:r w:rsidRPr="00404740">
              <w:t>, frekvenční rozsah min. 1–</w:t>
            </w:r>
            <w:r>
              <w:t>5</w:t>
            </w:r>
            <w:r w:rsidRPr="00404740">
              <w:t>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559E" w14:textId="77777777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6FBB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74B5641E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3CAD5" w14:textId="61F9DA31" w:rsidR="00000842" w:rsidRPr="001B6ABB" w:rsidRDefault="00000842" w:rsidP="00000842">
            <w:r w:rsidRPr="00404740">
              <w:t>Lineární sonda</w:t>
            </w:r>
            <w:r>
              <w:t xml:space="preserve"> elektronická</w:t>
            </w:r>
            <w:r w:rsidRPr="00404740">
              <w:t xml:space="preserve"> </w:t>
            </w:r>
            <w:r>
              <w:t>širokopásmová</w:t>
            </w:r>
            <w:r w:rsidRPr="00404740">
              <w:t xml:space="preserve">, frekvenční rozsah min. </w:t>
            </w:r>
            <w:r>
              <w:t>3</w:t>
            </w:r>
            <w:r w:rsidRPr="00404740">
              <w:t>–1</w:t>
            </w:r>
            <w:r>
              <w:t>2</w:t>
            </w:r>
            <w:r w:rsidRPr="00404740">
              <w:t xml:space="preserve"> MHz</w:t>
            </w:r>
            <w:r>
              <w:t>, FOV 38 mm.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94112" w14:textId="77777777" w:rsidR="00000842" w:rsidRPr="00EF7FE1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21466" w14:textId="77777777" w:rsidR="00000842" w:rsidRPr="00DF6A71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  <w:tr w:rsidR="00000842" w14:paraId="24FD9BC4" w14:textId="77777777" w:rsidTr="000178CF">
        <w:trPr>
          <w:trHeight w:val="567"/>
        </w:trPr>
        <w:tc>
          <w:tcPr>
            <w:tcW w:w="5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ED5A5" w14:textId="4934637D" w:rsidR="00000842" w:rsidRPr="001B6ABB" w:rsidRDefault="00000842" w:rsidP="00000842">
            <w:r>
              <w:t>Sektorová kardiologická sonda elektronická, frekvenční rozsah min. 2</w:t>
            </w:r>
            <w:r w:rsidRPr="00404740">
              <w:t>–</w:t>
            </w:r>
            <w:r>
              <w:t>4 MHz.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719CC" w14:textId="77777777" w:rsidR="00000842" w:rsidRPr="00F14A37" w:rsidRDefault="00000842" w:rsidP="00000842">
            <w:pPr>
              <w:jc w:val="center"/>
            </w:pPr>
            <w:r w:rsidRPr="00F14A3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56E84" w14:textId="77777777" w:rsidR="00000842" w:rsidRPr="00793CD8" w:rsidRDefault="00000842" w:rsidP="00000842">
            <w:pPr>
              <w:jc w:val="center"/>
              <w:rPr>
                <w:color w:val="FF0000"/>
              </w:rPr>
            </w:pPr>
            <w:r w:rsidRPr="00793CD8">
              <w:rPr>
                <w:color w:val="FF0000"/>
              </w:rPr>
              <w:t>(doplní dodavatel)</w:t>
            </w:r>
          </w:p>
        </w:tc>
      </w:tr>
    </w:tbl>
    <w:p w14:paraId="0BC069FC" w14:textId="77777777" w:rsidR="0013641E" w:rsidRDefault="0013641E" w:rsidP="0013641E">
      <w:pPr>
        <w:rPr>
          <w:b/>
          <w:bCs/>
        </w:rPr>
      </w:pPr>
    </w:p>
    <w:p w14:paraId="54405FCA" w14:textId="77777777" w:rsidR="009C0A03" w:rsidRDefault="009C0A03" w:rsidP="00E06A43">
      <w:pPr>
        <w:rPr>
          <w:b/>
          <w:bCs/>
        </w:rPr>
      </w:pPr>
    </w:p>
    <w:p w14:paraId="7DADBE4D" w14:textId="77777777" w:rsidR="006651C3" w:rsidRDefault="006651C3" w:rsidP="006651C3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0D6A8A2F" w14:textId="77777777" w:rsidR="006651C3" w:rsidRDefault="006651C3" w:rsidP="006651C3">
      <w:pPr>
        <w:jc w:val="both"/>
      </w:pPr>
    </w:p>
    <w:p w14:paraId="4B43EA71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</w:p>
    <w:p w14:paraId="0785C1D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1698E26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397F211F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zabezpečení servisní podpory a náhradních dílů min. 10 roků</w:t>
      </w:r>
      <w:r>
        <w:rPr>
          <w:szCs w:val="20"/>
        </w:rPr>
        <w:tab/>
        <w:t xml:space="preserve">……………. </w:t>
      </w:r>
      <w:r>
        <w:rPr>
          <w:color w:val="FF0000"/>
          <w:szCs w:val="20"/>
        </w:rPr>
        <w:t>(doplní dodavatel)</w:t>
      </w:r>
    </w:p>
    <w:p w14:paraId="5D266984" w14:textId="77777777" w:rsidR="006651C3" w:rsidRDefault="006651C3" w:rsidP="006651C3">
      <w:pPr>
        <w:pStyle w:val="Odstavecseseznamem"/>
        <w:numPr>
          <w:ilvl w:val="0"/>
          <w:numId w:val="39"/>
        </w:numPr>
        <w:spacing w:line="360" w:lineRule="auto"/>
        <w:jc w:val="both"/>
      </w:pPr>
      <w:r>
        <w:rPr>
          <w:szCs w:val="20"/>
        </w:rPr>
        <w:t>uveďte nároky na kalibraci, validaci případně jiná metrologická ověření a jejich četnost (pokud přístroj tyto úkony nevyžaduje, uveďte to také)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 xml:space="preserve">………….. </w:t>
      </w:r>
      <w:r>
        <w:rPr>
          <w:color w:val="FF0000"/>
          <w:szCs w:val="20"/>
        </w:rPr>
        <w:t>(doplní dodavatel)</w:t>
      </w:r>
    </w:p>
    <w:p w14:paraId="25AAE331" w14:textId="77777777" w:rsidR="006651C3" w:rsidRDefault="006651C3" w:rsidP="006651C3">
      <w:pPr>
        <w:jc w:val="both"/>
        <w:rPr>
          <w:b/>
          <w:bCs/>
        </w:rPr>
      </w:pPr>
    </w:p>
    <w:p w14:paraId="27DA9A68" w14:textId="77777777" w:rsidR="006651C3" w:rsidRDefault="006651C3" w:rsidP="006651C3">
      <w:pPr>
        <w:jc w:val="both"/>
        <w:rPr>
          <w:b/>
          <w:bCs/>
        </w:rPr>
      </w:pPr>
    </w:p>
    <w:p w14:paraId="086245D3" w14:textId="77777777" w:rsidR="006651C3" w:rsidRDefault="006651C3" w:rsidP="006651C3">
      <w:pPr>
        <w:spacing w:line="360" w:lineRule="auto"/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Ostatní požadavky:</w:t>
      </w:r>
    </w:p>
    <w:p w14:paraId="3D1D726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Zapojení všech prvků do LAN a napojení na NIS (</w:t>
      </w:r>
      <w:proofErr w:type="spellStart"/>
      <w:r>
        <w:rPr>
          <w:rFonts w:cs="Arial"/>
          <w:szCs w:val="20"/>
        </w:rPr>
        <w:t>Worklist</w:t>
      </w:r>
      <w:proofErr w:type="spellEnd"/>
      <w:r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2DBB204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V případě nutnosti napojení komponent dodávaného systému na stávající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síť nemocnice je požadováno, aby </w:t>
      </w:r>
      <w:proofErr w:type="spellStart"/>
      <w:r>
        <w:rPr>
          <w:rFonts w:cs="Arial"/>
          <w:szCs w:val="20"/>
        </w:rPr>
        <w:t>WiFi</w:t>
      </w:r>
      <w:proofErr w:type="spellEnd"/>
      <w:r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 k jednotlivým MAC adresám bude vygenerováno unikátní 20-místné heslo a předáno dodavateli ke konfiguraci.</w:t>
      </w:r>
    </w:p>
    <w:p w14:paraId="7ED2207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Součástí dodávky bude i přístupová licence MS </w:t>
      </w:r>
      <w:proofErr w:type="spellStart"/>
      <w:r>
        <w:rPr>
          <w:rFonts w:cs="Arial"/>
          <w:szCs w:val="20"/>
        </w:rPr>
        <w:t>Device</w:t>
      </w:r>
      <w:proofErr w:type="spellEnd"/>
      <w:r>
        <w:rPr>
          <w:rFonts w:cs="Arial"/>
          <w:szCs w:val="20"/>
        </w:rPr>
        <w:t xml:space="preserve"> CAL 2019 v celkovém počtu 4 ks. Veškeré dodané SW licence budou registrovány (vyžaduje-li se registrace licence u výrobce) na uživatele, jímž je Oblastní nemocnice Náchod a.s. Kontaktní osobou je vedoucí útvaru ICT.</w:t>
      </w:r>
    </w:p>
    <w:p w14:paraId="5E34DC9C" w14:textId="77777777" w:rsidR="006651C3" w:rsidRDefault="006651C3" w:rsidP="006651C3">
      <w:pPr>
        <w:spacing w:line="360" w:lineRule="auto"/>
        <w:rPr>
          <w:rFonts w:cs="Arial"/>
          <w:szCs w:val="20"/>
        </w:rPr>
      </w:pPr>
    </w:p>
    <w:p w14:paraId="2D0022EA" w14:textId="77777777" w:rsidR="006651C3" w:rsidRDefault="006651C3" w:rsidP="006651C3">
      <w:pPr>
        <w:spacing w:line="360" w:lineRule="auto"/>
        <w:rPr>
          <w:rFonts w:cs="Arial"/>
          <w:b/>
          <w:szCs w:val="20"/>
        </w:rPr>
      </w:pPr>
      <w:r>
        <w:rPr>
          <w:rFonts w:cs="Arial"/>
          <w:b/>
          <w:color w:val="0000FF"/>
          <w:szCs w:val="20"/>
        </w:rPr>
        <w:t xml:space="preserve">Kybernetická bezpečnost </w:t>
      </w:r>
    </w:p>
    <w:p w14:paraId="79484777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64EAA5FA" w14:textId="77777777" w:rsidR="006651C3" w:rsidRDefault="006651C3" w:rsidP="006651C3">
      <w:pPr>
        <w:spacing w:line="36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57B2519F" w14:textId="132D818B" w:rsidR="000151BC" w:rsidRDefault="000151BC" w:rsidP="00E06A43">
      <w:pPr>
        <w:rPr>
          <w:b/>
          <w:bCs/>
        </w:rPr>
      </w:pPr>
    </w:p>
    <w:p w14:paraId="53CF6F29" w14:textId="25E2580B" w:rsidR="000151BC" w:rsidRDefault="000151BC" w:rsidP="00E06A43">
      <w:pPr>
        <w:rPr>
          <w:b/>
          <w:bCs/>
        </w:rPr>
      </w:pPr>
    </w:p>
    <w:p w14:paraId="7758572A" w14:textId="77777777" w:rsidR="000151BC" w:rsidRDefault="000151BC" w:rsidP="00E06A43">
      <w:pPr>
        <w:rPr>
          <w:b/>
          <w:bCs/>
        </w:rPr>
      </w:pPr>
    </w:p>
    <w:sectPr w:rsidR="000151BC" w:rsidSect="00EE3B79">
      <w:headerReference w:type="default" r:id="rId7"/>
      <w:footerReference w:type="default" r:id="rId8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66921" w14:textId="77777777" w:rsidR="008E1D9A" w:rsidRDefault="008E1D9A">
      <w:r>
        <w:separator/>
      </w:r>
    </w:p>
  </w:endnote>
  <w:endnote w:type="continuationSeparator" w:id="0">
    <w:p w14:paraId="4791A26B" w14:textId="77777777" w:rsidR="008E1D9A" w:rsidRDefault="008E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C46A0" w14:textId="77777777" w:rsidR="008E1D9A" w:rsidRDefault="008E1D9A">
      <w:r>
        <w:separator/>
      </w:r>
    </w:p>
  </w:footnote>
  <w:footnote w:type="continuationSeparator" w:id="0">
    <w:p w14:paraId="3C32E98D" w14:textId="77777777" w:rsidR="008E1D9A" w:rsidRDefault="008E1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108A55D4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FD4B8F">
      <w:rPr>
        <w:lang w:val="cs-CZ"/>
      </w:rPr>
      <w:t>_</w:t>
    </w:r>
    <w:r w:rsidR="003D3501">
      <w:rPr>
        <w:lang w:val="cs-CZ"/>
      </w:rPr>
      <w:t xml:space="preserve"> </w:t>
    </w:r>
    <w:r w:rsidR="00000842">
      <w:rPr>
        <w:lang w:val="cs-CZ"/>
      </w:rPr>
      <w:t>1</w:t>
    </w:r>
    <w:r w:rsidR="00751E3D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1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4046853">
    <w:abstractNumId w:val="21"/>
  </w:num>
  <w:num w:numId="2" w16cid:durableId="1177843250">
    <w:abstractNumId w:val="33"/>
  </w:num>
  <w:num w:numId="3" w16cid:durableId="922372989">
    <w:abstractNumId w:val="36"/>
  </w:num>
  <w:num w:numId="4" w16cid:durableId="271592818">
    <w:abstractNumId w:val="16"/>
  </w:num>
  <w:num w:numId="5" w16cid:durableId="148939648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413527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62223619">
    <w:abstractNumId w:val="25"/>
  </w:num>
  <w:num w:numId="8" w16cid:durableId="1452701019">
    <w:abstractNumId w:val="0"/>
  </w:num>
  <w:num w:numId="9" w16cid:durableId="1914580752">
    <w:abstractNumId w:val="1"/>
  </w:num>
  <w:num w:numId="10" w16cid:durableId="1729497140">
    <w:abstractNumId w:val="2"/>
  </w:num>
  <w:num w:numId="11" w16cid:durableId="1610429424">
    <w:abstractNumId w:val="3"/>
  </w:num>
  <w:num w:numId="12" w16cid:durableId="456336289">
    <w:abstractNumId w:val="4"/>
  </w:num>
  <w:num w:numId="13" w16cid:durableId="1629242546">
    <w:abstractNumId w:val="5"/>
  </w:num>
  <w:num w:numId="14" w16cid:durableId="515657633">
    <w:abstractNumId w:val="6"/>
  </w:num>
  <w:num w:numId="15" w16cid:durableId="606038904">
    <w:abstractNumId w:val="7"/>
  </w:num>
  <w:num w:numId="16" w16cid:durableId="1062946933">
    <w:abstractNumId w:val="8"/>
  </w:num>
  <w:num w:numId="17" w16cid:durableId="806968634">
    <w:abstractNumId w:val="9"/>
  </w:num>
  <w:num w:numId="18" w16cid:durableId="2082291732">
    <w:abstractNumId w:val="16"/>
  </w:num>
  <w:num w:numId="19" w16cid:durableId="2088109908">
    <w:abstractNumId w:val="32"/>
  </w:num>
  <w:num w:numId="20" w16cid:durableId="1453749281">
    <w:abstractNumId w:val="35"/>
  </w:num>
  <w:num w:numId="21" w16cid:durableId="1440100339">
    <w:abstractNumId w:val="12"/>
  </w:num>
  <w:num w:numId="22" w16cid:durableId="2090804127">
    <w:abstractNumId w:val="1"/>
  </w:num>
  <w:num w:numId="23" w16cid:durableId="1993559665">
    <w:abstractNumId w:val="27"/>
  </w:num>
  <w:num w:numId="24" w16cid:durableId="1098987206">
    <w:abstractNumId w:val="17"/>
  </w:num>
  <w:num w:numId="25" w16cid:durableId="608125437">
    <w:abstractNumId w:val="20"/>
  </w:num>
  <w:num w:numId="26" w16cid:durableId="2041856219">
    <w:abstractNumId w:val="19"/>
  </w:num>
  <w:num w:numId="27" w16cid:durableId="627080871">
    <w:abstractNumId w:val="30"/>
  </w:num>
  <w:num w:numId="28" w16cid:durableId="821434471">
    <w:abstractNumId w:val="15"/>
  </w:num>
  <w:num w:numId="29" w16cid:durableId="763182657">
    <w:abstractNumId w:val="29"/>
  </w:num>
  <w:num w:numId="30" w16cid:durableId="528297584">
    <w:abstractNumId w:val="14"/>
  </w:num>
  <w:num w:numId="31" w16cid:durableId="1106776015">
    <w:abstractNumId w:val="11"/>
  </w:num>
  <w:num w:numId="32" w16cid:durableId="915476087">
    <w:abstractNumId w:val="13"/>
  </w:num>
  <w:num w:numId="33" w16cid:durableId="1330334051">
    <w:abstractNumId w:val="26"/>
  </w:num>
  <w:num w:numId="34" w16cid:durableId="1498153294">
    <w:abstractNumId w:val="24"/>
  </w:num>
  <w:num w:numId="35" w16cid:durableId="97259594">
    <w:abstractNumId w:val="34"/>
  </w:num>
  <w:num w:numId="36" w16cid:durableId="214007735">
    <w:abstractNumId w:val="28"/>
  </w:num>
  <w:num w:numId="37" w16cid:durableId="1667829443">
    <w:abstractNumId w:val="31"/>
  </w:num>
  <w:num w:numId="38" w16cid:durableId="875041620">
    <w:abstractNumId w:val="22"/>
  </w:num>
  <w:num w:numId="39" w16cid:durableId="86586917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0842"/>
    <w:rsid w:val="000012F3"/>
    <w:rsid w:val="00004226"/>
    <w:rsid w:val="00004907"/>
    <w:rsid w:val="00005B83"/>
    <w:rsid w:val="00010C0E"/>
    <w:rsid w:val="000125F6"/>
    <w:rsid w:val="00012A87"/>
    <w:rsid w:val="000151BC"/>
    <w:rsid w:val="000159AA"/>
    <w:rsid w:val="00025D0A"/>
    <w:rsid w:val="00026117"/>
    <w:rsid w:val="0002756A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CB8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6B42"/>
    <w:rsid w:val="00127EFF"/>
    <w:rsid w:val="00131C6C"/>
    <w:rsid w:val="0013641E"/>
    <w:rsid w:val="0014015A"/>
    <w:rsid w:val="00140D43"/>
    <w:rsid w:val="00151150"/>
    <w:rsid w:val="00157EE9"/>
    <w:rsid w:val="00162017"/>
    <w:rsid w:val="0016338E"/>
    <w:rsid w:val="0016678C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3B57"/>
    <w:rsid w:val="0019716A"/>
    <w:rsid w:val="001A19A7"/>
    <w:rsid w:val="001A223F"/>
    <w:rsid w:val="001A62A7"/>
    <w:rsid w:val="001B03E5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59"/>
    <w:rsid w:val="001C76A4"/>
    <w:rsid w:val="001D5AF5"/>
    <w:rsid w:val="001E18BF"/>
    <w:rsid w:val="001E3061"/>
    <w:rsid w:val="001F322B"/>
    <w:rsid w:val="001F6303"/>
    <w:rsid w:val="00200900"/>
    <w:rsid w:val="0020378A"/>
    <w:rsid w:val="00203EE6"/>
    <w:rsid w:val="00211808"/>
    <w:rsid w:val="00212A9B"/>
    <w:rsid w:val="00214BCF"/>
    <w:rsid w:val="00217121"/>
    <w:rsid w:val="00226CBF"/>
    <w:rsid w:val="002272F1"/>
    <w:rsid w:val="0023058D"/>
    <w:rsid w:val="00230905"/>
    <w:rsid w:val="00234C6E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8D9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34357"/>
    <w:rsid w:val="00334DEE"/>
    <w:rsid w:val="003403BB"/>
    <w:rsid w:val="003420A8"/>
    <w:rsid w:val="00345E3F"/>
    <w:rsid w:val="0034698D"/>
    <w:rsid w:val="003566CD"/>
    <w:rsid w:val="003572DD"/>
    <w:rsid w:val="00367ED5"/>
    <w:rsid w:val="00370B6A"/>
    <w:rsid w:val="00371744"/>
    <w:rsid w:val="0037640B"/>
    <w:rsid w:val="00391629"/>
    <w:rsid w:val="003927E8"/>
    <w:rsid w:val="00392A4C"/>
    <w:rsid w:val="0039585B"/>
    <w:rsid w:val="00397554"/>
    <w:rsid w:val="003976A8"/>
    <w:rsid w:val="003A5D5D"/>
    <w:rsid w:val="003B0758"/>
    <w:rsid w:val="003B0770"/>
    <w:rsid w:val="003B093F"/>
    <w:rsid w:val="003B2361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0BDE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1070"/>
    <w:rsid w:val="004920F9"/>
    <w:rsid w:val="004940E3"/>
    <w:rsid w:val="00496F7A"/>
    <w:rsid w:val="004A19DE"/>
    <w:rsid w:val="004A4891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5B56"/>
    <w:rsid w:val="00527216"/>
    <w:rsid w:val="00527474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027"/>
    <w:rsid w:val="005833B3"/>
    <w:rsid w:val="00585A4A"/>
    <w:rsid w:val="00587F82"/>
    <w:rsid w:val="00592F2D"/>
    <w:rsid w:val="00595533"/>
    <w:rsid w:val="00595FE7"/>
    <w:rsid w:val="005975D2"/>
    <w:rsid w:val="005A4AAD"/>
    <w:rsid w:val="005A5C0E"/>
    <w:rsid w:val="005A6496"/>
    <w:rsid w:val="005B019E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00CB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626F"/>
    <w:rsid w:val="0062679F"/>
    <w:rsid w:val="00632EB5"/>
    <w:rsid w:val="00635909"/>
    <w:rsid w:val="00640FA4"/>
    <w:rsid w:val="00644FE2"/>
    <w:rsid w:val="006450B3"/>
    <w:rsid w:val="00645CDF"/>
    <w:rsid w:val="006464C5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51C3"/>
    <w:rsid w:val="006667D6"/>
    <w:rsid w:val="006705C0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4721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1617"/>
    <w:rsid w:val="0074275B"/>
    <w:rsid w:val="00745A75"/>
    <w:rsid w:val="007467CB"/>
    <w:rsid w:val="00747CB3"/>
    <w:rsid w:val="00750875"/>
    <w:rsid w:val="00751791"/>
    <w:rsid w:val="00751E3D"/>
    <w:rsid w:val="00752166"/>
    <w:rsid w:val="007617A5"/>
    <w:rsid w:val="00761B9C"/>
    <w:rsid w:val="00762158"/>
    <w:rsid w:val="00765E38"/>
    <w:rsid w:val="00767A95"/>
    <w:rsid w:val="007706EE"/>
    <w:rsid w:val="0077492D"/>
    <w:rsid w:val="007839E2"/>
    <w:rsid w:val="00785262"/>
    <w:rsid w:val="007967A9"/>
    <w:rsid w:val="007A209D"/>
    <w:rsid w:val="007A237A"/>
    <w:rsid w:val="007A26FA"/>
    <w:rsid w:val="007A5B38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052D"/>
    <w:rsid w:val="00882AC6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68F7"/>
    <w:rsid w:val="009304BD"/>
    <w:rsid w:val="00932D3A"/>
    <w:rsid w:val="00936D0D"/>
    <w:rsid w:val="00937142"/>
    <w:rsid w:val="00937BC9"/>
    <w:rsid w:val="00941511"/>
    <w:rsid w:val="0094678D"/>
    <w:rsid w:val="00947332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A03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E646B"/>
    <w:rsid w:val="009F2001"/>
    <w:rsid w:val="009F3642"/>
    <w:rsid w:val="009F6840"/>
    <w:rsid w:val="009F7CA8"/>
    <w:rsid w:val="00A00002"/>
    <w:rsid w:val="00A025CE"/>
    <w:rsid w:val="00A03252"/>
    <w:rsid w:val="00A03CC4"/>
    <w:rsid w:val="00A05E37"/>
    <w:rsid w:val="00A104C0"/>
    <w:rsid w:val="00A15BDF"/>
    <w:rsid w:val="00A200EB"/>
    <w:rsid w:val="00A216B9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58D9"/>
    <w:rsid w:val="00AC6835"/>
    <w:rsid w:val="00AD0BF4"/>
    <w:rsid w:val="00AD1106"/>
    <w:rsid w:val="00AD21CE"/>
    <w:rsid w:val="00AE31B8"/>
    <w:rsid w:val="00AE470B"/>
    <w:rsid w:val="00AE4938"/>
    <w:rsid w:val="00AF1CE3"/>
    <w:rsid w:val="00AF491C"/>
    <w:rsid w:val="00AF7E54"/>
    <w:rsid w:val="00B03877"/>
    <w:rsid w:val="00B06980"/>
    <w:rsid w:val="00B10E03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72D"/>
    <w:rsid w:val="00BB0C5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8AF"/>
    <w:rsid w:val="00C11025"/>
    <w:rsid w:val="00C1648D"/>
    <w:rsid w:val="00C1777E"/>
    <w:rsid w:val="00C21E71"/>
    <w:rsid w:val="00C23254"/>
    <w:rsid w:val="00C25A62"/>
    <w:rsid w:val="00C2635B"/>
    <w:rsid w:val="00C31924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2FF"/>
    <w:rsid w:val="00C61894"/>
    <w:rsid w:val="00C62990"/>
    <w:rsid w:val="00C728EB"/>
    <w:rsid w:val="00C73120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9520A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17262"/>
    <w:rsid w:val="00D20E42"/>
    <w:rsid w:val="00D22B92"/>
    <w:rsid w:val="00D22DA3"/>
    <w:rsid w:val="00D2565A"/>
    <w:rsid w:val="00D2582C"/>
    <w:rsid w:val="00D26A31"/>
    <w:rsid w:val="00D34118"/>
    <w:rsid w:val="00D34252"/>
    <w:rsid w:val="00D378FD"/>
    <w:rsid w:val="00D37BFD"/>
    <w:rsid w:val="00D42FA5"/>
    <w:rsid w:val="00D4463C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37B8"/>
    <w:rsid w:val="00D94A0D"/>
    <w:rsid w:val="00DA1B65"/>
    <w:rsid w:val="00DA2581"/>
    <w:rsid w:val="00DA2DC1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75F6"/>
    <w:rsid w:val="00E00590"/>
    <w:rsid w:val="00E023FD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11FE"/>
    <w:rsid w:val="00E95D97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08FF"/>
    <w:rsid w:val="00EE3B79"/>
    <w:rsid w:val="00EE4AEA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5C3F"/>
    <w:rsid w:val="00F76B55"/>
    <w:rsid w:val="00F772A1"/>
    <w:rsid w:val="00F77440"/>
    <w:rsid w:val="00F8351B"/>
    <w:rsid w:val="00F83EAD"/>
    <w:rsid w:val="00F846F7"/>
    <w:rsid w:val="00F856BE"/>
    <w:rsid w:val="00F97A85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1FC2"/>
    <w:rsid w:val="00FD4B8F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3475</Words>
  <Characters>22747</Characters>
  <Application>Microsoft Office Word</Application>
  <DocSecurity>0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26170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2023-01-02T08:37:00Z</dcterms:created>
  <dcterms:modified xsi:type="dcterms:W3CDTF">2023-01-12T08:19:00Z</dcterms:modified>
</cp:coreProperties>
</file>